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70B3D" w:rsidRPr="005A0C91" w:rsidRDefault="00561073" w:rsidP="00561073">
      <w:pPr>
        <w:spacing w:line="480" w:lineRule="auto"/>
        <w:jc w:val="center"/>
        <w:rPr>
          <w:lang w:eastAsia="zh-CN"/>
        </w:rPr>
      </w:pPr>
      <w:r w:rsidRPr="00561073">
        <w:rPr>
          <w:rFonts w:hint="eastAsia"/>
          <w:b/>
          <w:bCs/>
          <w:sz w:val="28"/>
          <w:szCs w:val="28"/>
        </w:rPr>
        <w:t>三年级上册数学一课一练</w:t>
      </w:r>
      <w:r w:rsidRPr="00561073">
        <w:rPr>
          <w:rFonts w:hint="eastAsia"/>
          <w:b/>
          <w:bCs/>
          <w:sz w:val="28"/>
          <w:szCs w:val="28"/>
        </w:rPr>
        <w:t>-3.3</w:t>
      </w:r>
      <w:r w:rsidRPr="00561073">
        <w:rPr>
          <w:rFonts w:hint="eastAsia"/>
          <w:b/>
          <w:bCs/>
          <w:sz w:val="28"/>
          <w:szCs w:val="28"/>
        </w:rPr>
        <w:t>吨的认识</w:t>
      </w:r>
      <w:r w:rsidRPr="00561073">
        <w:rPr>
          <w:rFonts w:hint="eastAsia"/>
          <w:b/>
          <w:bCs/>
          <w:sz w:val="28"/>
          <w:szCs w:val="28"/>
        </w:rPr>
        <w:t xml:space="preserve"> </w:t>
      </w:r>
    </w:p>
    <w:p w:rsidR="00570B3D" w:rsidRPr="005A0C91" w:rsidRDefault="005A0C91" w:rsidP="00561073">
      <w:pPr>
        <w:spacing w:line="480" w:lineRule="auto"/>
      </w:pPr>
      <w:r w:rsidRPr="005A0C91">
        <w:rPr>
          <w:b/>
          <w:bCs/>
          <w:sz w:val="24"/>
          <w:szCs w:val="24"/>
        </w:rPr>
        <w:t>一、单选题</w:t>
      </w:r>
      <w:r w:rsidRPr="005A0C91">
        <w:rPr>
          <w:b/>
          <w:bCs/>
          <w:sz w:val="24"/>
          <w:szCs w:val="24"/>
        </w:rPr>
        <w:t xml:space="preserve"> </w:t>
      </w:r>
    </w:p>
    <w:p w:rsidR="005A0C91" w:rsidRPr="005A0C91" w:rsidRDefault="005A0C91" w:rsidP="00561073">
      <w:pPr>
        <w:spacing w:after="0" w:line="480" w:lineRule="auto"/>
      </w:pPr>
      <w:r w:rsidRPr="005A0C91">
        <w:t>1.</w:t>
      </w:r>
      <w:r w:rsidRPr="005A0C91">
        <w:t>把下面各组数量按从大到小的顺序排列正确的是（　　）</w:t>
      </w:r>
    </w:p>
    <w:p w:rsidR="00570B3D" w:rsidRPr="005A0C91" w:rsidRDefault="005A0C91" w:rsidP="00561073">
      <w:pPr>
        <w:spacing w:after="0" w:line="480" w:lineRule="auto"/>
        <w:ind w:left="150"/>
      </w:pPr>
      <w:r w:rsidRPr="005A0C91">
        <w:t>A. 0.65</w:t>
      </w:r>
      <w:r w:rsidRPr="005A0C91">
        <w:t>千克、</w:t>
      </w:r>
      <w:r w:rsidRPr="005A0C91">
        <w:t>65</w:t>
      </w:r>
      <w:r w:rsidRPr="005A0C91">
        <w:t>千克、</w:t>
      </w:r>
      <w:r w:rsidRPr="005A0C91">
        <w:t>0.00065</w:t>
      </w:r>
      <w:r w:rsidRPr="005A0C91">
        <w:t>吨</w:t>
      </w:r>
      <w:r w:rsidRPr="005A0C91">
        <w:br/>
        <w:t>B. 0.0065</w:t>
      </w:r>
      <w:r w:rsidRPr="005A0C91">
        <w:t>吨、</w:t>
      </w:r>
      <w:r w:rsidRPr="005A0C91">
        <w:t>0.65</w:t>
      </w:r>
      <w:r w:rsidRPr="005A0C91">
        <w:t>千克、</w:t>
      </w:r>
      <w:r w:rsidRPr="005A0C91">
        <w:t>65</w:t>
      </w:r>
      <w:r w:rsidRPr="005A0C91">
        <w:t>克</w:t>
      </w:r>
      <w:r w:rsidRPr="005A0C91">
        <w:br/>
        <w:t>C. 65</w:t>
      </w:r>
      <w:r w:rsidRPr="005A0C91">
        <w:t>克、</w:t>
      </w:r>
      <w:r w:rsidRPr="005A0C91">
        <w:t>0.65</w:t>
      </w:r>
      <w:r w:rsidRPr="005A0C91">
        <w:t>千克、</w:t>
      </w:r>
      <w:r w:rsidRPr="005A0C91">
        <w:t>0.0065</w:t>
      </w:r>
      <w:r w:rsidRPr="005A0C91">
        <w:t>吨</w:t>
      </w:r>
    </w:p>
    <w:p w:rsidR="00570B3D" w:rsidRPr="005A0C91" w:rsidRDefault="005A0C91" w:rsidP="00561073">
      <w:pPr>
        <w:spacing w:after="0" w:line="480" w:lineRule="auto"/>
      </w:pPr>
      <w:r w:rsidRPr="005A0C91">
        <w:t>2.</w:t>
      </w:r>
      <w:r w:rsidRPr="005A0C91">
        <w:t>在一辆载重</w:t>
      </w:r>
      <w:r w:rsidRPr="005A0C91">
        <w:t>2</w:t>
      </w:r>
      <w:r w:rsidRPr="005A0C91">
        <w:t>吨的货车上，装</w:t>
      </w:r>
      <w:r w:rsidRPr="005A0C91">
        <w:t>3</w:t>
      </w:r>
      <w:r w:rsidRPr="005A0C91">
        <w:t>台重</w:t>
      </w:r>
      <w:r w:rsidRPr="005A0C91">
        <w:t>600</w:t>
      </w:r>
      <w:r w:rsidRPr="005A0C91">
        <w:t>千克的机器，（</w:t>
      </w:r>
      <w:r w:rsidRPr="005A0C91">
        <w:t xml:space="preserve">    </w:t>
      </w:r>
      <w:r w:rsidRPr="005A0C91">
        <w:t>）。</w:t>
      </w:r>
      <w:r w:rsidRPr="005A0C91">
        <w:t xml:space="preserve">            </w:t>
      </w:r>
    </w:p>
    <w:p w:rsidR="00570B3D" w:rsidRPr="005A0C91" w:rsidRDefault="005A0C91" w:rsidP="00561073">
      <w:pPr>
        <w:spacing w:after="0" w:line="480" w:lineRule="auto"/>
        <w:ind w:left="150"/>
      </w:pPr>
      <w:r w:rsidRPr="005A0C91">
        <w:t>A. </w:t>
      </w:r>
      <w:r w:rsidRPr="005A0C91">
        <w:t>超重</w:t>
      </w:r>
      <w:r w:rsidRPr="005A0C91">
        <w:t>                                        </w:t>
      </w:r>
      <w:r w:rsidR="000375DE" w:rsidRPr="00F77918">
        <w:rPr>
          <w:noProof/>
          <w:lang w:eastAsia="zh-CN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图片 1" o:spid="_x0000_i1028" type="#_x0000_t75" style="width:.75pt;height:3pt;visibility:visible;mso-wrap-style:square">
            <v:imagedata r:id="rId10" o:title=""/>
          </v:shape>
        </w:pict>
      </w:r>
      <w:r w:rsidRPr="005A0C91">
        <w:t>B. </w:t>
      </w:r>
      <w:r w:rsidRPr="005A0C91">
        <w:t>正好</w:t>
      </w:r>
      <w:r w:rsidRPr="005A0C91">
        <w:t>                                        </w:t>
      </w:r>
      <w:r w:rsidR="000375DE" w:rsidRPr="00F77918">
        <w:rPr>
          <w:noProof/>
          <w:lang w:eastAsia="zh-CN"/>
        </w:rPr>
        <w:pict>
          <v:shape id="图片 2" o:spid="_x0000_i1027" type="#_x0000_t75" style="width:.75pt;height:3pt;visibility:visible;mso-wrap-style:square">
            <v:imagedata r:id="rId10" o:title=""/>
          </v:shape>
        </w:pict>
      </w:r>
      <w:r w:rsidRPr="005A0C91">
        <w:t>C. </w:t>
      </w:r>
      <w:r w:rsidRPr="005A0C91">
        <w:t>不超重</w:t>
      </w:r>
    </w:p>
    <w:p w:rsidR="00570B3D" w:rsidRPr="005A0C91" w:rsidRDefault="005A0C91" w:rsidP="00561073">
      <w:pPr>
        <w:spacing w:after="0" w:line="480" w:lineRule="auto"/>
      </w:pPr>
      <w:r w:rsidRPr="005A0C91">
        <w:t>3.</w:t>
      </w:r>
      <w:r w:rsidRPr="005A0C91">
        <w:t>水果店运进</w:t>
      </w:r>
      <w:r w:rsidRPr="005A0C91">
        <w:t>1</w:t>
      </w:r>
      <w:r w:rsidRPr="005A0C91">
        <w:t>吨水果，卖出</w:t>
      </w:r>
      <w:r w:rsidRPr="005A0C91">
        <w:t>600</w:t>
      </w:r>
      <w:r w:rsidRPr="005A0C91">
        <w:t>千克，还剩（</w:t>
      </w:r>
      <w:r w:rsidRPr="005A0C91">
        <w:t xml:space="preserve">  </w:t>
      </w:r>
      <w:r w:rsidRPr="005A0C91">
        <w:t>）</w:t>
      </w:r>
      <w:r w:rsidRPr="005A0C91">
        <w:t xml:space="preserve">            </w:t>
      </w:r>
    </w:p>
    <w:p w:rsidR="00570B3D" w:rsidRPr="005A0C91" w:rsidRDefault="005A0C91" w:rsidP="00561073">
      <w:pPr>
        <w:spacing w:after="0" w:line="480" w:lineRule="auto"/>
        <w:ind w:left="150"/>
      </w:pPr>
      <w:r w:rsidRPr="005A0C91">
        <w:t>A. 1600</w:t>
      </w:r>
      <w:r w:rsidRPr="005A0C91">
        <w:t>克</w:t>
      </w:r>
      <w:r w:rsidRPr="005A0C91">
        <w:t>                                    </w:t>
      </w:r>
      <w:r w:rsidR="000375DE" w:rsidRPr="00F77918">
        <w:rPr>
          <w:noProof/>
          <w:lang w:eastAsia="zh-CN"/>
        </w:rPr>
        <w:pict>
          <v:shape id="图片 3" o:spid="_x0000_i1026" type="#_x0000_t75" style="width:2.25pt;height:3pt;visibility:visible;mso-wrap-style:square">
            <v:imagedata r:id="rId11" o:title=""/>
          </v:shape>
        </w:pict>
      </w:r>
      <w:r w:rsidRPr="005A0C91">
        <w:t>B. 400</w:t>
      </w:r>
      <w:r w:rsidRPr="005A0C91">
        <w:t>克</w:t>
      </w:r>
      <w:r w:rsidRPr="005A0C91">
        <w:t>                                    </w:t>
      </w:r>
      <w:r w:rsidR="000375DE" w:rsidRPr="00F77918">
        <w:rPr>
          <w:noProof/>
          <w:lang w:eastAsia="zh-CN"/>
        </w:rPr>
        <w:pict>
          <v:shape id="图片 4" o:spid="_x0000_i1025" type="#_x0000_t75" style="width:2.25pt;height:3pt;visibility:visible;mso-wrap-style:square">
            <v:imagedata r:id="rId11" o:title=""/>
          </v:shape>
        </w:pict>
      </w:r>
      <w:r w:rsidRPr="005A0C91">
        <w:t>C. 400</w:t>
      </w:r>
      <w:r w:rsidRPr="005A0C91">
        <w:t>千克</w:t>
      </w:r>
    </w:p>
    <w:p w:rsidR="00570B3D" w:rsidRPr="005A0C91" w:rsidRDefault="005A0C91" w:rsidP="00561073">
      <w:pPr>
        <w:spacing w:line="480" w:lineRule="auto"/>
      </w:pPr>
      <w:r w:rsidRPr="005A0C91">
        <w:rPr>
          <w:b/>
          <w:bCs/>
          <w:sz w:val="24"/>
          <w:szCs w:val="24"/>
        </w:rPr>
        <w:t>二、判断题</w:t>
      </w:r>
      <w:r w:rsidRPr="005A0C91">
        <w:rPr>
          <w:b/>
          <w:bCs/>
          <w:sz w:val="24"/>
          <w:szCs w:val="24"/>
        </w:rPr>
        <w:t xml:space="preserve"> </w:t>
      </w:r>
    </w:p>
    <w:p w:rsidR="00570B3D" w:rsidRPr="005A0C91" w:rsidRDefault="005A0C91" w:rsidP="00561073">
      <w:pPr>
        <w:spacing w:after="0" w:line="480" w:lineRule="auto"/>
      </w:pPr>
      <w:r w:rsidRPr="005A0C91">
        <w:t>4.</w:t>
      </w:r>
      <w:r w:rsidRPr="005A0C91">
        <w:t>一头大象约重</w:t>
      </w:r>
      <w:r w:rsidRPr="005A0C91">
        <w:t>4</w:t>
      </w:r>
      <w:r w:rsidRPr="005A0C91">
        <w:t>吨。</w:t>
      </w:r>
      <w:r w:rsidRPr="005A0C91">
        <w:t xml:space="preserve">     </w:t>
      </w:r>
    </w:p>
    <w:p w:rsidR="00570B3D" w:rsidRPr="005A0C91" w:rsidRDefault="005A0C91" w:rsidP="00561073">
      <w:pPr>
        <w:spacing w:after="0" w:line="480" w:lineRule="auto"/>
      </w:pPr>
      <w:r w:rsidRPr="005A0C91">
        <w:t>5.0.08</w:t>
      </w:r>
      <w:r w:rsidRPr="005A0C91">
        <w:t>吨</w:t>
      </w:r>
      <w:r w:rsidRPr="005A0C91">
        <w:t>=8</w:t>
      </w:r>
      <w:r w:rsidRPr="005A0C91">
        <w:t>千克</w:t>
      </w:r>
      <w:r w:rsidRPr="005A0C91">
        <w:t xml:space="preserve">    </w:t>
      </w:r>
    </w:p>
    <w:p w:rsidR="00570B3D" w:rsidRPr="005A0C91" w:rsidRDefault="005A0C91" w:rsidP="00561073">
      <w:pPr>
        <w:spacing w:after="0" w:line="480" w:lineRule="auto"/>
      </w:pPr>
      <w:r w:rsidRPr="005A0C91">
        <w:t>6.</w:t>
      </w:r>
      <w:r w:rsidRPr="005A0C91">
        <w:t>一个</w:t>
      </w:r>
      <w:r w:rsidRPr="005A0C91">
        <w:t>2</w:t>
      </w:r>
      <w:r w:rsidRPr="005A0C91">
        <w:t>分硬币大约重</w:t>
      </w:r>
      <w:r w:rsidRPr="005A0C91">
        <w:t>1</w:t>
      </w:r>
      <w:r w:rsidRPr="005A0C91">
        <w:t>克。</w:t>
      </w:r>
      <w:r w:rsidRPr="005A0C91">
        <w:t xml:space="preserve">    </w:t>
      </w:r>
    </w:p>
    <w:p w:rsidR="00570B3D" w:rsidRPr="005A0C91" w:rsidRDefault="005A0C91" w:rsidP="00561073">
      <w:pPr>
        <w:spacing w:line="480" w:lineRule="auto"/>
      </w:pPr>
      <w:r w:rsidRPr="005A0C91">
        <w:rPr>
          <w:b/>
          <w:bCs/>
          <w:sz w:val="24"/>
          <w:szCs w:val="24"/>
        </w:rPr>
        <w:t>三、填空题</w:t>
      </w:r>
      <w:r w:rsidRPr="005A0C91">
        <w:rPr>
          <w:b/>
          <w:bCs/>
          <w:sz w:val="24"/>
          <w:szCs w:val="24"/>
        </w:rPr>
        <w:t xml:space="preserve"> </w:t>
      </w:r>
    </w:p>
    <w:p w:rsidR="00570B3D" w:rsidRPr="005A0C91" w:rsidRDefault="005A0C91" w:rsidP="00561073">
      <w:pPr>
        <w:spacing w:after="0" w:line="480" w:lineRule="auto"/>
      </w:pPr>
      <w:r w:rsidRPr="005A0C91">
        <w:t>7.</w:t>
      </w:r>
      <w:r w:rsidRPr="005A0C91">
        <w:t>杨梅是良口镇的特色品牌，今年产量达</w:t>
      </w:r>
      <w:r w:rsidRPr="005A0C91">
        <w:t>150000</w:t>
      </w:r>
      <w:r w:rsidRPr="005A0C91">
        <w:t>千克，改写成用</w:t>
      </w:r>
      <w:r w:rsidRPr="005A0C91">
        <w:t>“</w:t>
      </w:r>
      <w:r w:rsidRPr="005A0C91">
        <w:t>吨</w:t>
      </w:r>
      <w:r w:rsidRPr="005A0C91">
        <w:t>”</w:t>
      </w:r>
      <w:r w:rsidRPr="005A0C91">
        <w:t>作单位的数是</w:t>
      </w:r>
      <w:r w:rsidRPr="005A0C91">
        <w:t>________</w:t>
      </w:r>
      <w:r w:rsidRPr="005A0C91">
        <w:t>吨。</w:t>
      </w:r>
      <w:r w:rsidRPr="005A0C91">
        <w:t xml:space="preserve">    </w:t>
      </w:r>
    </w:p>
    <w:p w:rsidR="00570B3D" w:rsidRPr="005A0C91" w:rsidRDefault="005A0C91" w:rsidP="00561073">
      <w:pPr>
        <w:spacing w:after="0" w:line="480" w:lineRule="auto"/>
      </w:pPr>
      <w:r w:rsidRPr="005A0C91">
        <w:t>8.</w:t>
      </w:r>
      <w:r w:rsidRPr="005A0C91">
        <w:t>在横线上填上</w:t>
      </w:r>
      <w:r w:rsidRPr="005A0C91">
        <w:t>“&gt;” “&lt;”</w:t>
      </w:r>
      <w:r w:rsidRPr="005A0C91">
        <w:t>或</w:t>
      </w:r>
      <w:r w:rsidRPr="005A0C91">
        <w:t xml:space="preserve">“=”  </w:t>
      </w:r>
    </w:p>
    <w:p w:rsidR="00570B3D" w:rsidRPr="005A0C91" w:rsidRDefault="005A0C91" w:rsidP="00561073">
      <w:pPr>
        <w:spacing w:after="0" w:line="480" w:lineRule="auto"/>
      </w:pPr>
      <w:r w:rsidRPr="005A0C91">
        <w:t>7</w:t>
      </w:r>
      <w:r w:rsidRPr="005A0C91">
        <w:t>千克</w:t>
      </w:r>
      <w:r w:rsidRPr="005A0C91">
        <w:t>________6</w:t>
      </w:r>
      <w:r w:rsidRPr="005A0C91">
        <w:t>吨</w:t>
      </w:r>
      <w:r w:rsidRPr="005A0C91">
        <w:t>                4999</w:t>
      </w:r>
      <w:r w:rsidRPr="005A0C91">
        <w:t>千克</w:t>
      </w:r>
      <w:r w:rsidRPr="005A0C91">
        <w:t>________5</w:t>
      </w:r>
      <w:r w:rsidRPr="005A0C91">
        <w:t>克</w:t>
      </w:r>
    </w:p>
    <w:p w:rsidR="00570B3D" w:rsidRPr="005A0C91" w:rsidRDefault="005A0C91" w:rsidP="00561073">
      <w:pPr>
        <w:spacing w:after="0" w:line="480" w:lineRule="auto"/>
      </w:pPr>
      <w:r w:rsidRPr="005A0C91">
        <w:t>4</w:t>
      </w:r>
      <w:r w:rsidRPr="005A0C91">
        <w:t>吨</w:t>
      </w:r>
      <w:r w:rsidRPr="005A0C91">
        <w:t>________1001</w:t>
      </w:r>
      <w:r w:rsidRPr="005A0C91">
        <w:t>克</w:t>
      </w:r>
      <w:r w:rsidRPr="005A0C91">
        <w:t>               5</w:t>
      </w:r>
      <w:r w:rsidRPr="005A0C91">
        <w:t>吨</w:t>
      </w:r>
      <w:r w:rsidRPr="005A0C91">
        <w:t>________5</w:t>
      </w:r>
      <w:r w:rsidRPr="005A0C91">
        <w:t>千克</w:t>
      </w:r>
    </w:p>
    <w:p w:rsidR="00570B3D" w:rsidRPr="005A0C91" w:rsidRDefault="005A0C91" w:rsidP="00561073">
      <w:pPr>
        <w:spacing w:after="0" w:line="480" w:lineRule="auto"/>
      </w:pPr>
      <w:r w:rsidRPr="005A0C91">
        <w:t>7000</w:t>
      </w:r>
      <w:r w:rsidRPr="005A0C91">
        <w:t>克</w:t>
      </w:r>
      <w:r w:rsidRPr="005A0C91">
        <w:t>________7</w:t>
      </w:r>
      <w:r w:rsidRPr="005A0C91">
        <w:t>千克</w:t>
      </w:r>
      <w:r w:rsidRPr="005A0C91">
        <w:t>             8002</w:t>
      </w:r>
      <w:r w:rsidRPr="005A0C91">
        <w:t>克</w:t>
      </w:r>
      <w:r w:rsidRPr="005A0C91">
        <w:t>________8</w:t>
      </w:r>
      <w:r w:rsidRPr="005A0C91">
        <w:t>千克</w:t>
      </w:r>
    </w:p>
    <w:p w:rsidR="00570B3D" w:rsidRPr="005A0C91" w:rsidRDefault="005A0C91" w:rsidP="00561073">
      <w:pPr>
        <w:spacing w:after="0" w:line="480" w:lineRule="auto"/>
      </w:pPr>
      <w:r w:rsidRPr="005A0C91">
        <w:t>9.①9020</w:t>
      </w:r>
      <w:r w:rsidRPr="005A0C91">
        <w:t>千克＝</w:t>
      </w:r>
      <w:r w:rsidRPr="005A0C91">
        <w:t>________</w:t>
      </w:r>
      <w:r w:rsidRPr="005A0C91">
        <w:t>吨</w:t>
      </w:r>
      <w:r w:rsidRPr="005A0C91">
        <w:t>            32.76</w:t>
      </w:r>
      <w:r w:rsidRPr="005A0C91">
        <w:t>千米＝</w:t>
      </w:r>
      <w:r w:rsidRPr="005A0C91">
        <w:t>________</w:t>
      </w:r>
      <w:r w:rsidRPr="005A0C91">
        <w:t>千米</w:t>
      </w:r>
      <w:r w:rsidRPr="005A0C91">
        <w:t>________</w:t>
      </w:r>
      <w:r w:rsidRPr="005A0C91">
        <w:t>米</w:t>
      </w:r>
      <w:r w:rsidRPr="005A0C91">
        <w:t xml:space="preserve">  </w:t>
      </w:r>
    </w:p>
    <w:p w:rsidR="00570B3D" w:rsidRPr="005A0C91" w:rsidRDefault="005A0C91" w:rsidP="00561073">
      <w:pPr>
        <w:spacing w:after="0" w:line="480" w:lineRule="auto"/>
      </w:pPr>
      <w:r w:rsidRPr="005A0C91">
        <w:t>②1.82</w:t>
      </w:r>
      <w:r w:rsidRPr="005A0C91">
        <w:t>元＝</w:t>
      </w:r>
      <w:r w:rsidRPr="005A0C91">
        <w:t>________</w:t>
      </w:r>
      <w:r w:rsidRPr="005A0C91">
        <w:t>元</w:t>
      </w:r>
      <w:r w:rsidRPr="005A0C91">
        <w:t>________</w:t>
      </w:r>
      <w:r w:rsidRPr="005A0C91">
        <w:t>角</w:t>
      </w:r>
      <w:r w:rsidRPr="005A0C91">
        <w:t>________</w:t>
      </w:r>
      <w:r w:rsidRPr="005A0C91">
        <w:t>分</w:t>
      </w:r>
      <w:r w:rsidRPr="005A0C91">
        <w:t>     5</w:t>
      </w:r>
      <w:r w:rsidRPr="005A0C91">
        <w:t>米</w:t>
      </w:r>
      <w:r w:rsidRPr="005A0C91">
        <w:t>20</w:t>
      </w:r>
      <w:r w:rsidRPr="005A0C91">
        <w:t>厘米＝</w:t>
      </w:r>
      <w:r w:rsidRPr="005A0C91">
        <w:t>________</w:t>
      </w:r>
      <w:r w:rsidRPr="005A0C91">
        <w:t>厘米</w:t>
      </w:r>
    </w:p>
    <w:p w:rsidR="00570B3D" w:rsidRPr="005A0C91" w:rsidRDefault="005A0C91" w:rsidP="00561073">
      <w:pPr>
        <w:spacing w:after="0" w:line="480" w:lineRule="auto"/>
      </w:pPr>
      <w:r w:rsidRPr="005A0C91">
        <w:lastRenderedPageBreak/>
        <w:t>10.</w:t>
      </w:r>
      <w:r w:rsidRPr="005A0C91">
        <w:t>把下面的质量按要求排列</w:t>
      </w:r>
      <w:r w:rsidRPr="005A0C91">
        <w:t xml:space="preserve">  </w:t>
      </w:r>
    </w:p>
    <w:p w:rsidR="00570B3D" w:rsidRPr="005A0C91" w:rsidRDefault="005A0C91" w:rsidP="00561073">
      <w:pPr>
        <w:spacing w:after="0" w:line="480" w:lineRule="auto"/>
      </w:pPr>
      <w:r w:rsidRPr="005A0C91">
        <w:t>5090</w:t>
      </w:r>
      <w:r w:rsidRPr="005A0C91">
        <w:t>千克</w:t>
      </w:r>
      <w:r w:rsidRPr="005A0C91">
        <w:t>         5900</w:t>
      </w:r>
      <w:r w:rsidRPr="005A0C91">
        <w:t>克</w:t>
      </w:r>
      <w:r w:rsidRPr="005A0C91">
        <w:t>        5</w:t>
      </w:r>
      <w:r w:rsidRPr="005A0C91">
        <w:t>吨</w:t>
      </w:r>
      <w:r w:rsidRPr="005A0C91">
        <w:t>900</w:t>
      </w:r>
      <w:r w:rsidRPr="005A0C91">
        <w:t>千克</w:t>
      </w:r>
      <w:r w:rsidRPr="005A0C91">
        <w:t>        9050</w:t>
      </w:r>
      <w:r w:rsidRPr="005A0C91">
        <w:t>克</w:t>
      </w:r>
    </w:p>
    <w:p w:rsidR="00570B3D" w:rsidRPr="005A0C91" w:rsidRDefault="005A0C91" w:rsidP="00561073">
      <w:pPr>
        <w:spacing w:after="0" w:line="480" w:lineRule="auto"/>
      </w:pPr>
      <w:r w:rsidRPr="005A0C91">
        <w:t>________&gt;________&gt;________&gt;________</w:t>
      </w:r>
    </w:p>
    <w:p w:rsidR="00570B3D" w:rsidRPr="005A0C91" w:rsidRDefault="005A0C91" w:rsidP="00561073">
      <w:pPr>
        <w:spacing w:line="480" w:lineRule="auto"/>
      </w:pPr>
      <w:r w:rsidRPr="005A0C91">
        <w:rPr>
          <w:b/>
          <w:bCs/>
          <w:sz w:val="24"/>
          <w:szCs w:val="24"/>
        </w:rPr>
        <w:t>四、解答题</w:t>
      </w:r>
      <w:r w:rsidRPr="005A0C91">
        <w:rPr>
          <w:b/>
          <w:bCs/>
          <w:sz w:val="24"/>
          <w:szCs w:val="24"/>
        </w:rPr>
        <w:t xml:space="preserve"> </w:t>
      </w:r>
    </w:p>
    <w:p w:rsidR="00570B3D" w:rsidRPr="005A0C91" w:rsidRDefault="005A0C91" w:rsidP="00561073">
      <w:pPr>
        <w:spacing w:after="0" w:line="480" w:lineRule="auto"/>
      </w:pPr>
      <w:r w:rsidRPr="005A0C91">
        <w:t>11.</w:t>
      </w:r>
      <w:r w:rsidRPr="005A0C91">
        <w:t>世界上最大的鸟是鸵鸟，体重达</w:t>
      </w:r>
      <w:r w:rsidRPr="005A0C91">
        <w:t>135</w:t>
      </w:r>
      <w:r w:rsidRPr="005A0C91">
        <w:t>千克；最小的鸟是蜂鸟，体重只有</w:t>
      </w:r>
      <w:r w:rsidRPr="005A0C91">
        <w:t>1.6</w:t>
      </w:r>
      <w:r w:rsidRPr="005A0C91">
        <w:t>克。鸵鸟的体重是蜂鸟的多少倍</w:t>
      </w:r>
      <w:r w:rsidRPr="005A0C91">
        <w:t xml:space="preserve">?    </w:t>
      </w:r>
    </w:p>
    <w:p w:rsidR="00561073" w:rsidRDefault="00561073" w:rsidP="00561073">
      <w:pPr>
        <w:spacing w:after="0" w:line="480" w:lineRule="auto"/>
        <w:rPr>
          <w:rFonts w:hint="eastAsia"/>
          <w:lang w:eastAsia="zh-CN"/>
        </w:rPr>
      </w:pPr>
    </w:p>
    <w:p w:rsidR="00561073" w:rsidRDefault="00561073" w:rsidP="00561073">
      <w:pPr>
        <w:spacing w:after="0" w:line="480" w:lineRule="auto"/>
        <w:rPr>
          <w:rFonts w:hint="eastAsia"/>
          <w:lang w:eastAsia="zh-CN"/>
        </w:rPr>
      </w:pPr>
    </w:p>
    <w:p w:rsidR="00561073" w:rsidRDefault="00561073" w:rsidP="00561073">
      <w:pPr>
        <w:spacing w:after="0" w:line="480" w:lineRule="auto"/>
        <w:rPr>
          <w:rFonts w:hint="eastAsia"/>
          <w:lang w:eastAsia="zh-CN"/>
        </w:rPr>
      </w:pPr>
    </w:p>
    <w:p w:rsidR="00570B3D" w:rsidRPr="005A0C91" w:rsidRDefault="005A0C91" w:rsidP="00561073">
      <w:pPr>
        <w:spacing w:after="0" w:line="480" w:lineRule="auto"/>
      </w:pPr>
      <w:r w:rsidRPr="005A0C91">
        <w:t>12.</w:t>
      </w:r>
      <w:r w:rsidRPr="005A0C91">
        <w:t>按从轻到重的顺序排列。</w:t>
      </w:r>
      <w:r w:rsidRPr="005A0C91">
        <w:t xml:space="preserve">  </w:t>
      </w:r>
    </w:p>
    <w:p w:rsidR="00570B3D" w:rsidRPr="005A0C91" w:rsidRDefault="005A0C91" w:rsidP="00561073">
      <w:pPr>
        <w:spacing w:after="0" w:line="480" w:lineRule="auto"/>
      </w:pPr>
      <w:r w:rsidRPr="005A0C91">
        <w:t>4000</w:t>
      </w:r>
      <w:r w:rsidRPr="005A0C91">
        <w:t>克</w:t>
      </w:r>
      <w:r w:rsidRPr="005A0C91">
        <w:t xml:space="preserve">   400</w:t>
      </w:r>
      <w:r w:rsidRPr="005A0C91">
        <w:t>千克</w:t>
      </w:r>
      <w:r w:rsidRPr="005A0C91">
        <w:t xml:space="preserve">   4040</w:t>
      </w:r>
      <w:r w:rsidRPr="005A0C91">
        <w:t>千克</w:t>
      </w:r>
      <w:r w:rsidRPr="005A0C91">
        <w:t>   4</w:t>
      </w:r>
      <w:r w:rsidRPr="005A0C91">
        <w:t>吨</w:t>
      </w:r>
    </w:p>
    <w:p w:rsidR="00561073" w:rsidRDefault="00561073" w:rsidP="00561073"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 w:rsidR="00561073" w:rsidRDefault="00561073" w:rsidP="00561073"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 w:rsidR="00561073" w:rsidRDefault="00561073" w:rsidP="00561073">
      <w:pPr>
        <w:spacing w:line="480" w:lineRule="auto"/>
        <w:rPr>
          <w:rFonts w:hint="eastAsia"/>
          <w:b/>
          <w:bCs/>
          <w:sz w:val="24"/>
          <w:szCs w:val="24"/>
          <w:lang w:eastAsia="zh-CN"/>
        </w:rPr>
      </w:pPr>
    </w:p>
    <w:p w:rsidR="00570B3D" w:rsidRPr="005A0C91" w:rsidRDefault="005A0C91" w:rsidP="00561073">
      <w:pPr>
        <w:spacing w:line="480" w:lineRule="auto"/>
      </w:pPr>
      <w:bookmarkStart w:id="0" w:name="_GoBack"/>
      <w:bookmarkEnd w:id="0"/>
      <w:r w:rsidRPr="005A0C91">
        <w:rPr>
          <w:b/>
          <w:bCs/>
          <w:sz w:val="24"/>
          <w:szCs w:val="24"/>
        </w:rPr>
        <w:t>五、综合题</w:t>
      </w:r>
      <w:r w:rsidRPr="005A0C91">
        <w:rPr>
          <w:b/>
          <w:bCs/>
          <w:sz w:val="24"/>
          <w:szCs w:val="24"/>
        </w:rPr>
        <w:t xml:space="preserve"> </w:t>
      </w:r>
    </w:p>
    <w:p w:rsidR="00570B3D" w:rsidRPr="005A0C91" w:rsidRDefault="005A0C91" w:rsidP="00561073">
      <w:pPr>
        <w:spacing w:after="0" w:line="480" w:lineRule="auto"/>
      </w:pPr>
      <w:r w:rsidRPr="005A0C91">
        <w:t>13.</w:t>
      </w:r>
      <w:r w:rsidRPr="005A0C91">
        <w:t>选择合适的单位（</w:t>
      </w:r>
      <w:r w:rsidRPr="005A0C91">
        <w:t>g</w:t>
      </w:r>
      <w:r w:rsidRPr="005A0C91">
        <w:t>，</w:t>
      </w:r>
      <w:r w:rsidRPr="005A0C91">
        <w:t>kg</w:t>
      </w:r>
      <w:r w:rsidRPr="005A0C91">
        <w:t>，</w:t>
      </w:r>
      <w:r w:rsidRPr="005A0C91">
        <w:t xml:space="preserve">t </w:t>
      </w:r>
      <w:r w:rsidRPr="005A0C91">
        <w:t>）填空．</w:t>
      </w:r>
      <w:r w:rsidRPr="005A0C91">
        <w:t xml:space="preserve">    </w:t>
      </w:r>
    </w:p>
    <w:p w:rsidR="00570B3D" w:rsidRPr="005A0C91" w:rsidRDefault="005A0C91" w:rsidP="00561073">
      <w:pPr>
        <w:spacing w:after="0" w:line="480" w:lineRule="auto"/>
      </w:pPr>
      <w:r w:rsidRPr="005A0C91">
        <w:t>（</w:t>
      </w:r>
      <w:r w:rsidRPr="005A0C91">
        <w:t>1</w:t>
      </w:r>
      <w:r w:rsidRPr="005A0C91">
        <w:t>）一个苹果重约</w:t>
      </w:r>
      <w:r w:rsidRPr="005A0C91">
        <w:t xml:space="preserve">100________    </w:t>
      </w:r>
    </w:p>
    <w:p w:rsidR="00570B3D" w:rsidRPr="005A0C91" w:rsidRDefault="005A0C91" w:rsidP="00561073">
      <w:pPr>
        <w:spacing w:after="0" w:line="480" w:lineRule="auto"/>
      </w:pPr>
      <w:r w:rsidRPr="005A0C91">
        <w:t>（</w:t>
      </w:r>
      <w:r w:rsidRPr="005A0C91">
        <w:t>2</w:t>
      </w:r>
      <w:r w:rsidRPr="005A0C91">
        <w:t>）小红体重的约</w:t>
      </w:r>
      <w:r w:rsidRPr="005A0C91">
        <w:t xml:space="preserve">35________    </w:t>
      </w:r>
    </w:p>
    <w:p w:rsidR="00570B3D" w:rsidRPr="005A0C91" w:rsidRDefault="005A0C91" w:rsidP="00561073">
      <w:pPr>
        <w:spacing w:after="0" w:line="480" w:lineRule="auto"/>
      </w:pPr>
      <w:r w:rsidRPr="005A0C91">
        <w:t>（</w:t>
      </w:r>
      <w:r w:rsidRPr="005A0C91">
        <w:t>3</w:t>
      </w:r>
      <w:r w:rsidRPr="005A0C91">
        <w:t>）一头牛重约</w:t>
      </w:r>
      <w:r w:rsidRPr="005A0C91">
        <w:t xml:space="preserve">200________    </w:t>
      </w:r>
    </w:p>
    <w:p w:rsidR="00570B3D" w:rsidRPr="005A0C91" w:rsidRDefault="005A0C91" w:rsidP="00561073">
      <w:pPr>
        <w:spacing w:after="0" w:line="480" w:lineRule="auto"/>
      </w:pPr>
      <w:r w:rsidRPr="005A0C91">
        <w:t>（</w:t>
      </w:r>
      <w:r w:rsidRPr="005A0C91">
        <w:t>4</w:t>
      </w:r>
      <w:r w:rsidRPr="005A0C91">
        <w:t>）汽车的载重量是</w:t>
      </w:r>
      <w:r w:rsidRPr="005A0C91">
        <w:t>4________</w:t>
      </w:r>
      <w:r w:rsidRPr="005A0C91">
        <w:t>．</w:t>
      </w:r>
      <w:r w:rsidRPr="005A0C91">
        <w:t xml:space="preserve">    </w:t>
      </w:r>
    </w:p>
    <w:p w:rsidR="00570B3D" w:rsidRPr="005A0C91" w:rsidRDefault="005A0C91" w:rsidP="00561073">
      <w:pPr>
        <w:spacing w:line="480" w:lineRule="auto"/>
      </w:pPr>
      <w:r w:rsidRPr="005A0C91">
        <w:rPr>
          <w:b/>
          <w:bCs/>
          <w:sz w:val="24"/>
          <w:szCs w:val="24"/>
        </w:rPr>
        <w:t>六、应用题</w:t>
      </w:r>
      <w:r w:rsidRPr="005A0C91">
        <w:rPr>
          <w:b/>
          <w:bCs/>
          <w:sz w:val="24"/>
          <w:szCs w:val="24"/>
        </w:rPr>
        <w:t xml:space="preserve"> </w:t>
      </w:r>
    </w:p>
    <w:p w:rsidR="00570B3D" w:rsidRPr="005A0C91" w:rsidRDefault="005A0C91" w:rsidP="00561073">
      <w:pPr>
        <w:spacing w:after="0" w:line="480" w:lineRule="auto"/>
      </w:pPr>
      <w:r w:rsidRPr="005A0C91">
        <w:t>14.</w:t>
      </w:r>
      <w:r w:rsidRPr="005A0C91">
        <w:t>学校食堂买来大米</w:t>
      </w:r>
      <w:r w:rsidRPr="005A0C91">
        <w:t>850</w:t>
      </w:r>
      <w:r w:rsidRPr="005A0C91">
        <w:t>千克，运了</w:t>
      </w:r>
      <w:r w:rsidRPr="005A0C91">
        <w:t>3</w:t>
      </w:r>
      <w:r w:rsidRPr="005A0C91">
        <w:t>车，还剩</w:t>
      </w:r>
      <w:r w:rsidRPr="005A0C91">
        <w:t>100</w:t>
      </w:r>
      <w:r w:rsidRPr="005A0C91">
        <w:t>千克．平均每车运多少千克？</w:t>
      </w:r>
      <w:r w:rsidRPr="005A0C91">
        <w:t xml:space="preserve">    </w:t>
      </w:r>
    </w:p>
    <w:p w:rsidR="00570B3D" w:rsidRPr="005A0C91" w:rsidRDefault="005A0C91" w:rsidP="005A0C91">
      <w:pPr>
        <w:spacing w:line="360" w:lineRule="auto"/>
      </w:pPr>
      <w:r w:rsidRPr="005A0C91">
        <w:br w:type="page"/>
      </w:r>
    </w:p>
    <w:p w:rsidR="00570B3D" w:rsidRPr="005A0C91" w:rsidRDefault="005A0C91" w:rsidP="005A0C91">
      <w:pPr>
        <w:spacing w:line="360" w:lineRule="auto"/>
        <w:jc w:val="center"/>
      </w:pPr>
      <w:r w:rsidRPr="005A0C91">
        <w:rPr>
          <w:b/>
          <w:bCs/>
          <w:sz w:val="28"/>
          <w:szCs w:val="28"/>
        </w:rPr>
        <w:t>参考答案</w:t>
      </w:r>
    </w:p>
    <w:p w:rsidR="00570B3D" w:rsidRPr="005A0C91" w:rsidRDefault="005A0C91" w:rsidP="005A0C91">
      <w:pPr>
        <w:spacing w:line="360" w:lineRule="auto"/>
      </w:pPr>
      <w:r w:rsidRPr="005A0C91">
        <w:t>一、单选题</w:t>
      </w:r>
    </w:p>
    <w:p w:rsidR="00570B3D" w:rsidRPr="005A0C91" w:rsidRDefault="005A0C91" w:rsidP="005A0C91">
      <w:pPr>
        <w:spacing w:after="0" w:line="360" w:lineRule="auto"/>
      </w:pPr>
      <w:r w:rsidRPr="005A0C91">
        <w:t>1.</w:t>
      </w:r>
      <w:r w:rsidRPr="005A0C91">
        <w:t>【答案】</w:t>
      </w:r>
      <w:r w:rsidRPr="005A0C91">
        <w:t xml:space="preserve"> B   </w:t>
      </w:r>
    </w:p>
    <w:p w:rsidR="005A0C91" w:rsidRPr="005A0C91" w:rsidRDefault="005A0C91" w:rsidP="005A0C91">
      <w:pPr>
        <w:spacing w:after="0" w:line="360" w:lineRule="auto"/>
      </w:pPr>
      <w:r w:rsidRPr="005A0C91">
        <w:t>【解析】【解答】根据重量单位的进率可以知道</w:t>
      </w:r>
      <w:r w:rsidRPr="005A0C91">
        <w:t>B</w:t>
      </w:r>
      <w:r w:rsidRPr="005A0C91">
        <w:t>正确，</w:t>
      </w:r>
    </w:p>
    <w:p w:rsidR="00570B3D" w:rsidRPr="005A0C91" w:rsidRDefault="005A0C91" w:rsidP="005A0C91">
      <w:pPr>
        <w:spacing w:after="0" w:line="360" w:lineRule="auto"/>
      </w:pPr>
      <w:r w:rsidRPr="005A0C91">
        <w:t>【分析】重量单位的进率是</w:t>
      </w:r>
      <w:r w:rsidRPr="005A0C91">
        <w:t>1000</w:t>
      </w:r>
      <w:r w:rsidRPr="005A0C91">
        <w:t>解答。</w:t>
      </w:r>
    </w:p>
    <w:p w:rsidR="005A0C91" w:rsidRPr="005A0C91" w:rsidRDefault="005A0C91" w:rsidP="005A0C91">
      <w:pPr>
        <w:spacing w:after="0" w:line="360" w:lineRule="auto"/>
      </w:pPr>
      <w:r w:rsidRPr="005A0C91">
        <w:t>故选：</w:t>
      </w:r>
      <w:r w:rsidRPr="005A0C91">
        <w:t>B</w:t>
      </w:r>
    </w:p>
    <w:p w:rsidR="00570B3D" w:rsidRPr="005A0C91" w:rsidRDefault="005A0C91" w:rsidP="005A0C91">
      <w:pPr>
        <w:spacing w:after="0" w:line="360" w:lineRule="auto"/>
      </w:pPr>
      <w:r w:rsidRPr="005A0C91">
        <w:t>2.</w:t>
      </w:r>
      <w:r w:rsidRPr="005A0C91">
        <w:t>【答案】</w:t>
      </w:r>
      <w:r w:rsidRPr="005A0C91">
        <w:t xml:space="preserve"> C   </w:t>
      </w:r>
    </w:p>
    <w:p w:rsidR="00570B3D" w:rsidRPr="005A0C91" w:rsidRDefault="005A0C91" w:rsidP="005A0C91">
      <w:pPr>
        <w:spacing w:after="0" w:line="360" w:lineRule="auto"/>
      </w:pPr>
      <w:r w:rsidRPr="005A0C91">
        <w:t>【解析】【解答】</w:t>
      </w:r>
      <w:r w:rsidRPr="005A0C91">
        <w:t>2</w:t>
      </w:r>
      <w:r w:rsidRPr="005A0C91">
        <w:t>吨</w:t>
      </w:r>
      <w:r w:rsidRPr="005A0C91">
        <w:t>=2000</w:t>
      </w:r>
      <w:r w:rsidRPr="005A0C91">
        <w:t>千克；</w:t>
      </w:r>
      <w:r w:rsidRPr="005A0C91">
        <w:t>3×600=1800</w:t>
      </w:r>
      <w:r w:rsidRPr="005A0C91">
        <w:t>（千克）；</w:t>
      </w:r>
      <w:r w:rsidRPr="005A0C91">
        <w:t>1800</w:t>
      </w:r>
      <w:r w:rsidRPr="005A0C91">
        <w:t>＜</w:t>
      </w:r>
      <w:r w:rsidRPr="005A0C91">
        <w:t>2000</w:t>
      </w:r>
      <w:r w:rsidRPr="005A0C91">
        <w:t>；不超重。</w:t>
      </w:r>
      <w:r w:rsidRPr="005A0C91">
        <w:br/>
        <w:t xml:space="preserve"> </w:t>
      </w:r>
      <w:r w:rsidRPr="005A0C91">
        <w:t>故答案为：</w:t>
      </w:r>
      <w:r w:rsidRPr="005A0C91">
        <w:t>C</w:t>
      </w:r>
      <w:r w:rsidRPr="005A0C91">
        <w:t>。</w:t>
      </w:r>
      <w:r w:rsidRPr="005A0C91">
        <w:br/>
        <w:t xml:space="preserve"> </w:t>
      </w:r>
      <w:r w:rsidRPr="005A0C91">
        <w:t>【分析】先算出</w:t>
      </w:r>
      <w:r w:rsidRPr="005A0C91">
        <w:t>3</w:t>
      </w:r>
      <w:r w:rsidRPr="005A0C91">
        <w:t>台机器的重量，再和</w:t>
      </w:r>
      <w:r w:rsidRPr="005A0C91">
        <w:t>2</w:t>
      </w:r>
      <w:r w:rsidRPr="005A0C91">
        <w:t>吨比较，看是否超重。</w:t>
      </w:r>
    </w:p>
    <w:p w:rsidR="00570B3D" w:rsidRPr="005A0C91" w:rsidRDefault="005A0C91" w:rsidP="005A0C91">
      <w:pPr>
        <w:spacing w:after="0" w:line="360" w:lineRule="auto"/>
      </w:pPr>
      <w:r w:rsidRPr="005A0C91">
        <w:t>3.</w:t>
      </w:r>
      <w:r w:rsidRPr="005A0C91">
        <w:t>【答案】</w:t>
      </w:r>
      <w:r w:rsidRPr="005A0C91">
        <w:t xml:space="preserve">C  </w:t>
      </w:r>
    </w:p>
    <w:p w:rsidR="00570B3D" w:rsidRPr="005A0C91" w:rsidRDefault="005A0C91" w:rsidP="005A0C91">
      <w:pPr>
        <w:spacing w:after="0" w:line="360" w:lineRule="auto"/>
      </w:pPr>
      <w:r w:rsidRPr="005A0C91">
        <w:t>【解析】【解答】解：</w:t>
      </w:r>
      <w:r w:rsidRPr="005A0C91">
        <w:t>1</w:t>
      </w:r>
      <w:r w:rsidRPr="005A0C91">
        <w:t>吨</w:t>
      </w:r>
      <w:r w:rsidRPr="005A0C91">
        <w:t>=1000</w:t>
      </w:r>
      <w:r w:rsidRPr="005A0C91">
        <w:t>千克，</w:t>
      </w:r>
      <w:r w:rsidRPr="005A0C91">
        <w:t>1000</w:t>
      </w:r>
      <w:r w:rsidRPr="005A0C91">
        <w:t>﹣</w:t>
      </w:r>
      <w:r w:rsidRPr="005A0C91">
        <w:t>600=400</w:t>
      </w:r>
      <w:r w:rsidRPr="005A0C91">
        <w:t>（千克）．</w:t>
      </w:r>
      <w:r w:rsidRPr="005A0C91">
        <w:br/>
      </w:r>
      <w:r w:rsidRPr="005A0C91">
        <w:t>答：还剩</w:t>
      </w:r>
      <w:r w:rsidRPr="005A0C91">
        <w:t>400</w:t>
      </w:r>
      <w:r w:rsidRPr="005A0C91">
        <w:t>千克．</w:t>
      </w:r>
      <w:r w:rsidRPr="005A0C91">
        <w:br/>
      </w:r>
      <w:r w:rsidRPr="005A0C91">
        <w:t>故选：</w:t>
      </w:r>
      <w:r w:rsidRPr="005A0C91">
        <w:t>C</w:t>
      </w:r>
      <w:r w:rsidRPr="005A0C91">
        <w:t>．</w:t>
      </w:r>
      <w:r w:rsidRPr="005A0C91">
        <w:br/>
      </w:r>
      <w:r w:rsidRPr="005A0C91">
        <w:t>【分析】</w:t>
      </w:r>
      <w:r w:rsidRPr="005A0C91">
        <w:t>1</w:t>
      </w:r>
      <w:r w:rsidRPr="005A0C91">
        <w:t>吨</w:t>
      </w:r>
      <w:r w:rsidRPr="005A0C91">
        <w:t>=1000</w:t>
      </w:r>
      <w:r w:rsidRPr="005A0C91">
        <w:t>千克，水果店运进</w:t>
      </w:r>
      <w:r w:rsidRPr="005A0C91">
        <w:t>1</w:t>
      </w:r>
      <w:r w:rsidRPr="005A0C91">
        <w:t>吨水果，卖出</w:t>
      </w:r>
      <w:r w:rsidRPr="005A0C91">
        <w:t>600</w:t>
      </w:r>
      <w:r w:rsidRPr="005A0C91">
        <w:t>千克，根据减法的意义可知，用运进的重量减去卖出的重量，即得还剩下的重量．</w:t>
      </w:r>
    </w:p>
    <w:p w:rsidR="00570B3D" w:rsidRPr="005A0C91" w:rsidRDefault="005A0C91" w:rsidP="005A0C91">
      <w:pPr>
        <w:spacing w:line="360" w:lineRule="auto"/>
      </w:pPr>
      <w:r w:rsidRPr="005A0C91">
        <w:t>二、判断题</w:t>
      </w:r>
    </w:p>
    <w:p w:rsidR="00570B3D" w:rsidRPr="005A0C91" w:rsidRDefault="005A0C91" w:rsidP="005A0C91">
      <w:pPr>
        <w:spacing w:after="0" w:line="360" w:lineRule="auto"/>
      </w:pPr>
      <w:r w:rsidRPr="005A0C91">
        <w:t>4.</w:t>
      </w:r>
      <w:r w:rsidRPr="005A0C91">
        <w:t>【答案】正确</w:t>
      </w:r>
      <w:r w:rsidRPr="005A0C91">
        <w:t xml:space="preserve">  </w:t>
      </w:r>
    </w:p>
    <w:p w:rsidR="00570B3D" w:rsidRPr="005A0C91" w:rsidRDefault="005A0C91" w:rsidP="005A0C91">
      <w:pPr>
        <w:spacing w:after="0" w:line="360" w:lineRule="auto"/>
      </w:pPr>
      <w:r w:rsidRPr="005A0C91">
        <w:t>【解析】【解答】解：一头大象约重</w:t>
      </w:r>
      <w:r w:rsidRPr="005A0C91">
        <w:t>4</w:t>
      </w:r>
      <w:r w:rsidRPr="005A0C91">
        <w:t>吨。原题说法正确。</w:t>
      </w:r>
      <w:r w:rsidRPr="005A0C91">
        <w:br/>
      </w:r>
      <w:r w:rsidRPr="005A0C91">
        <w:t>故答案为：正确【分析】常用的质量单位有吨、千克、克，要根据实际情况选择合适的计量单位。</w:t>
      </w:r>
    </w:p>
    <w:p w:rsidR="00570B3D" w:rsidRPr="005A0C91" w:rsidRDefault="005A0C91" w:rsidP="005A0C91">
      <w:pPr>
        <w:spacing w:after="0" w:line="360" w:lineRule="auto"/>
      </w:pPr>
      <w:r w:rsidRPr="005A0C91">
        <w:t>5.</w:t>
      </w:r>
      <w:r w:rsidRPr="005A0C91">
        <w:t>【答案】</w:t>
      </w:r>
      <w:r w:rsidRPr="005A0C91">
        <w:t xml:space="preserve"> </w:t>
      </w:r>
      <w:r w:rsidRPr="005A0C91">
        <w:t>错误</w:t>
      </w:r>
      <w:r w:rsidRPr="005A0C91">
        <w:t xml:space="preserve">   </w:t>
      </w:r>
    </w:p>
    <w:p w:rsidR="00570B3D" w:rsidRPr="005A0C91" w:rsidRDefault="005A0C91" w:rsidP="005A0C91">
      <w:pPr>
        <w:spacing w:after="0" w:line="360" w:lineRule="auto"/>
      </w:pPr>
      <w:r w:rsidRPr="005A0C91">
        <w:t>【解析】【解答】解：</w:t>
      </w:r>
      <w:r w:rsidRPr="005A0C91">
        <w:t>0.08</w:t>
      </w:r>
      <w:r w:rsidRPr="005A0C91">
        <w:t>吨</w:t>
      </w:r>
      <w:r w:rsidRPr="005A0C91">
        <w:t>=80</w:t>
      </w:r>
      <w:r w:rsidRPr="005A0C91">
        <w:t>千克，因为</w:t>
      </w:r>
      <w:r w:rsidRPr="005A0C91">
        <w:t>80&gt;8</w:t>
      </w:r>
      <w:r w:rsidRPr="005A0C91">
        <w:t>，所以</w:t>
      </w:r>
      <w:r w:rsidRPr="005A0C91">
        <w:t>0.08</w:t>
      </w:r>
      <w:r w:rsidRPr="005A0C91">
        <w:t>吨</w:t>
      </w:r>
      <w:r w:rsidRPr="005A0C91">
        <w:t>&gt;8</w:t>
      </w:r>
      <w:r w:rsidRPr="005A0C91">
        <w:t>千克，故</w:t>
      </w:r>
      <w:r w:rsidRPr="005A0C91">
        <w:t>“0.08</w:t>
      </w:r>
      <w:r w:rsidRPr="005A0C91">
        <w:t>吨</w:t>
      </w:r>
      <w:r w:rsidRPr="005A0C91">
        <w:t>=8</w:t>
      </w:r>
      <w:r w:rsidRPr="005A0C91">
        <w:t>千克</w:t>
      </w:r>
      <w:r w:rsidRPr="005A0C91">
        <w:t>”</w:t>
      </w:r>
      <w:r w:rsidRPr="005A0C91">
        <w:t>这个说法是错误的。</w:t>
      </w:r>
      <w:r w:rsidRPr="005A0C91">
        <w:br/>
        <w:t xml:space="preserve"> </w:t>
      </w:r>
      <w:r w:rsidRPr="005A0C91">
        <w:t>故答案为：错误。</w:t>
      </w:r>
      <w:r w:rsidRPr="005A0C91">
        <w:br/>
        <w:t xml:space="preserve"> </w:t>
      </w:r>
      <w:r w:rsidRPr="005A0C91">
        <w:t>【分析】</w:t>
      </w:r>
      <w:r w:rsidRPr="005A0C91">
        <w:t>1</w:t>
      </w:r>
      <w:r w:rsidRPr="005A0C91">
        <w:t>吨</w:t>
      </w:r>
      <w:r w:rsidRPr="005A0C91">
        <w:t>=1000</w:t>
      </w:r>
      <w:r w:rsidRPr="005A0C91">
        <w:t>千克。</w:t>
      </w:r>
    </w:p>
    <w:p w:rsidR="00570B3D" w:rsidRPr="005A0C91" w:rsidRDefault="005A0C91" w:rsidP="005A0C91">
      <w:pPr>
        <w:spacing w:after="0" w:line="360" w:lineRule="auto"/>
      </w:pPr>
      <w:r w:rsidRPr="005A0C91">
        <w:t>6.</w:t>
      </w:r>
      <w:r w:rsidRPr="005A0C91">
        <w:t>【答案】</w:t>
      </w:r>
      <w:r w:rsidRPr="005A0C91">
        <w:t xml:space="preserve"> </w:t>
      </w:r>
      <w:r w:rsidRPr="005A0C91">
        <w:t>正确</w:t>
      </w:r>
      <w:r w:rsidRPr="005A0C91">
        <w:t xml:space="preserve">   </w:t>
      </w:r>
    </w:p>
    <w:p w:rsidR="00570B3D" w:rsidRPr="005A0C91" w:rsidRDefault="005A0C91" w:rsidP="005A0C91">
      <w:pPr>
        <w:spacing w:after="0" w:line="360" w:lineRule="auto"/>
      </w:pPr>
      <w:r w:rsidRPr="005A0C91">
        <w:t>【解析】【解答】一个</w:t>
      </w:r>
      <w:r w:rsidRPr="005A0C91">
        <w:t xml:space="preserve"> 2</w:t>
      </w:r>
      <w:r w:rsidRPr="005A0C91">
        <w:t>分硬币大约重</w:t>
      </w:r>
      <w:r w:rsidRPr="005A0C91">
        <w:t>1</w:t>
      </w:r>
      <w:r w:rsidRPr="005A0C91">
        <w:t>克，这个是实际存在的事情，本题说法正确。</w:t>
      </w:r>
      <w:r w:rsidRPr="005A0C91">
        <w:br/>
        <w:t xml:space="preserve"> </w:t>
      </w:r>
      <w:r w:rsidRPr="005A0C91">
        <w:t>故答案为：正确</w:t>
      </w:r>
      <w:r w:rsidRPr="005A0C91">
        <w:br/>
      </w:r>
      <w:r w:rsidRPr="005A0C91">
        <w:lastRenderedPageBreak/>
        <w:t xml:space="preserve"> </w:t>
      </w:r>
      <w:r w:rsidRPr="005A0C91">
        <w:br/>
        <w:t xml:space="preserve"> </w:t>
      </w:r>
      <w:r w:rsidRPr="005A0C91">
        <w:t>【分析】这个是用天平测出来的，记住即可。</w:t>
      </w:r>
    </w:p>
    <w:p w:rsidR="00570B3D" w:rsidRPr="005A0C91" w:rsidRDefault="005A0C91" w:rsidP="005A0C91">
      <w:pPr>
        <w:spacing w:line="360" w:lineRule="auto"/>
      </w:pPr>
      <w:r w:rsidRPr="005A0C91">
        <w:t>三、填空题</w:t>
      </w:r>
    </w:p>
    <w:p w:rsidR="00570B3D" w:rsidRPr="005A0C91" w:rsidRDefault="005A0C91" w:rsidP="005A0C91">
      <w:pPr>
        <w:spacing w:after="0" w:line="360" w:lineRule="auto"/>
      </w:pPr>
      <w:r w:rsidRPr="005A0C91">
        <w:t>7.</w:t>
      </w:r>
      <w:r w:rsidRPr="005A0C91">
        <w:t>【答案】</w:t>
      </w:r>
      <w:r w:rsidRPr="005A0C91">
        <w:t xml:space="preserve"> 150   </w:t>
      </w:r>
    </w:p>
    <w:p w:rsidR="00570B3D" w:rsidRPr="005A0C91" w:rsidRDefault="005A0C91" w:rsidP="005A0C91">
      <w:pPr>
        <w:spacing w:after="0" w:line="360" w:lineRule="auto"/>
      </w:pPr>
      <w:r w:rsidRPr="005A0C91">
        <w:t>【解析】【解答】</w:t>
      </w:r>
      <w:r w:rsidRPr="005A0C91">
        <w:t>150000</w:t>
      </w:r>
      <w:r w:rsidRPr="005A0C91">
        <w:t>千克</w:t>
      </w:r>
      <w:r w:rsidRPr="005A0C91">
        <w:t>=150000÷1000=150</w:t>
      </w:r>
      <w:r w:rsidRPr="005A0C91">
        <w:t>吨</w:t>
      </w:r>
      <w:r w:rsidRPr="005A0C91">
        <w:t>.</w:t>
      </w:r>
      <w:r w:rsidRPr="005A0C91">
        <w:br/>
        <w:t xml:space="preserve"> </w:t>
      </w:r>
      <w:r w:rsidRPr="005A0C91">
        <w:t>故答案为：</w:t>
      </w:r>
      <w:r w:rsidRPr="005A0C91">
        <w:t xml:space="preserve">150. </w:t>
      </w:r>
    </w:p>
    <w:p w:rsidR="00570B3D" w:rsidRPr="005A0C91" w:rsidRDefault="005A0C91" w:rsidP="005A0C91">
      <w:pPr>
        <w:spacing w:after="0" w:line="360" w:lineRule="auto"/>
      </w:pPr>
      <w:r w:rsidRPr="005A0C91">
        <w:t>【分析】根据</w:t>
      </w:r>
      <w:r w:rsidRPr="005A0C91">
        <w:t>1</w:t>
      </w:r>
      <w:r w:rsidRPr="005A0C91">
        <w:t>吨</w:t>
      </w:r>
      <w:r w:rsidRPr="005A0C91">
        <w:t>=1000</w:t>
      </w:r>
      <w:r w:rsidRPr="005A0C91">
        <w:t>千克，将千克化成吨，除以进率</w:t>
      </w:r>
      <w:r w:rsidRPr="005A0C91">
        <w:t>1000</w:t>
      </w:r>
      <w:r w:rsidRPr="005A0C91">
        <w:t>，据此列式解答</w:t>
      </w:r>
      <w:r w:rsidRPr="005A0C91">
        <w:t>.</w:t>
      </w:r>
    </w:p>
    <w:p w:rsidR="00570B3D" w:rsidRPr="005A0C91" w:rsidRDefault="005A0C91" w:rsidP="005A0C91">
      <w:pPr>
        <w:spacing w:after="0" w:line="360" w:lineRule="auto"/>
      </w:pPr>
      <w:r w:rsidRPr="005A0C91">
        <w:t>8.</w:t>
      </w:r>
      <w:r w:rsidRPr="005A0C91">
        <w:t>【答案】</w:t>
      </w:r>
      <w:r w:rsidRPr="005A0C91">
        <w:t xml:space="preserve"> &lt;</w:t>
      </w:r>
      <w:r w:rsidRPr="005A0C91">
        <w:t>；</w:t>
      </w:r>
      <w:r w:rsidRPr="005A0C91">
        <w:t>&gt;</w:t>
      </w:r>
      <w:r w:rsidRPr="005A0C91">
        <w:t>；</w:t>
      </w:r>
      <w:r w:rsidRPr="005A0C91">
        <w:t>&gt;</w:t>
      </w:r>
      <w:r w:rsidRPr="005A0C91">
        <w:t>；</w:t>
      </w:r>
      <w:r w:rsidRPr="005A0C91">
        <w:t>&gt;</w:t>
      </w:r>
      <w:r w:rsidRPr="005A0C91">
        <w:t>；</w:t>
      </w:r>
      <w:r w:rsidRPr="005A0C91">
        <w:t>=</w:t>
      </w:r>
      <w:r w:rsidRPr="005A0C91">
        <w:t>；</w:t>
      </w:r>
      <w:r w:rsidRPr="005A0C91">
        <w:t xml:space="preserve">&gt;   </w:t>
      </w:r>
    </w:p>
    <w:p w:rsidR="00570B3D" w:rsidRPr="005A0C91" w:rsidRDefault="005A0C91" w:rsidP="005A0C91">
      <w:pPr>
        <w:spacing w:after="0" w:line="360" w:lineRule="auto"/>
      </w:pPr>
      <w:r w:rsidRPr="005A0C91">
        <w:t>【解析】【解答】</w:t>
      </w:r>
      <w:r w:rsidRPr="005A0C91">
        <w:t>6</w:t>
      </w:r>
      <w:r w:rsidRPr="005A0C91">
        <w:t>吨</w:t>
      </w:r>
      <w:r w:rsidRPr="005A0C91">
        <w:t>=6000</w:t>
      </w:r>
      <w:r w:rsidRPr="005A0C91">
        <w:t>千克，所以</w:t>
      </w:r>
      <w:r w:rsidRPr="005A0C91">
        <w:t>7</w:t>
      </w:r>
      <w:r w:rsidRPr="005A0C91">
        <w:t>千克</w:t>
      </w:r>
      <w:r w:rsidRPr="005A0C91">
        <w:t>&lt;6</w:t>
      </w:r>
      <w:r w:rsidRPr="005A0C91">
        <w:t>吨；</w:t>
      </w:r>
      <w:r w:rsidRPr="005A0C91">
        <w:br/>
        <w:t>4999</w:t>
      </w:r>
      <w:r w:rsidRPr="005A0C91">
        <w:t>千克</w:t>
      </w:r>
      <w:r w:rsidRPr="005A0C91">
        <w:t>=4999000</w:t>
      </w:r>
      <w:r w:rsidRPr="005A0C91">
        <w:t>克，所以</w:t>
      </w:r>
      <w:r w:rsidRPr="005A0C91">
        <w:t>4999</w:t>
      </w:r>
      <w:r w:rsidRPr="005A0C91">
        <w:t>千克</w:t>
      </w:r>
      <w:r w:rsidRPr="005A0C91">
        <w:t>&gt;5</w:t>
      </w:r>
      <w:r w:rsidRPr="005A0C91">
        <w:t>克；</w:t>
      </w:r>
      <w:r w:rsidRPr="005A0C91">
        <w:br/>
        <w:t>4</w:t>
      </w:r>
      <w:r w:rsidRPr="005A0C91">
        <w:t>吨</w:t>
      </w:r>
      <w:r w:rsidRPr="005A0C91">
        <w:t>=4000</w:t>
      </w:r>
      <w:r w:rsidRPr="005A0C91">
        <w:t>千克</w:t>
      </w:r>
      <w:r w:rsidRPr="005A0C91">
        <w:t>=4000000</w:t>
      </w:r>
      <w:r w:rsidRPr="005A0C91">
        <w:t>克，所以</w:t>
      </w:r>
      <w:r w:rsidRPr="005A0C91">
        <w:t>4</w:t>
      </w:r>
      <w:r w:rsidRPr="005A0C91">
        <w:t>吨</w:t>
      </w:r>
      <w:r w:rsidRPr="005A0C91">
        <w:t>&gt;1001</w:t>
      </w:r>
      <w:r w:rsidRPr="005A0C91">
        <w:t>克；</w:t>
      </w:r>
      <w:r w:rsidRPr="005A0C91">
        <w:br/>
        <w:t>5</w:t>
      </w:r>
      <w:r w:rsidRPr="005A0C91">
        <w:t>吨</w:t>
      </w:r>
      <w:r w:rsidRPr="005A0C91">
        <w:t>=5000</w:t>
      </w:r>
      <w:r w:rsidRPr="005A0C91">
        <w:t>千克，所以</w:t>
      </w:r>
      <w:r w:rsidRPr="005A0C91">
        <w:t>5</w:t>
      </w:r>
      <w:r w:rsidRPr="005A0C91">
        <w:t>吨</w:t>
      </w:r>
      <w:r w:rsidRPr="005A0C91">
        <w:t>&gt;5</w:t>
      </w:r>
      <w:r w:rsidRPr="005A0C91">
        <w:t>千克；</w:t>
      </w:r>
      <w:r w:rsidRPr="005A0C91">
        <w:br/>
        <w:t>7000</w:t>
      </w:r>
      <w:r w:rsidRPr="005A0C91">
        <w:t>克</w:t>
      </w:r>
      <w:r w:rsidRPr="005A0C91">
        <w:t>=7</w:t>
      </w:r>
      <w:r w:rsidRPr="005A0C91">
        <w:t>千克，所以</w:t>
      </w:r>
      <w:r w:rsidRPr="005A0C91">
        <w:t>7000</w:t>
      </w:r>
      <w:r w:rsidRPr="005A0C91">
        <w:t>克</w:t>
      </w:r>
      <w:r w:rsidRPr="005A0C91">
        <w:t>=7</w:t>
      </w:r>
      <w:r w:rsidRPr="005A0C91">
        <w:t>千克；</w:t>
      </w:r>
      <w:r w:rsidRPr="005A0C91">
        <w:br/>
        <w:t>8</w:t>
      </w:r>
      <w:r w:rsidRPr="005A0C91">
        <w:t>千克</w:t>
      </w:r>
      <w:r w:rsidRPr="005A0C91">
        <w:t>=8000</w:t>
      </w:r>
      <w:r w:rsidRPr="005A0C91">
        <w:t>克，所以</w:t>
      </w:r>
      <w:r w:rsidRPr="005A0C91">
        <w:t>8002</w:t>
      </w:r>
      <w:r w:rsidRPr="005A0C91">
        <w:t>克</w:t>
      </w:r>
      <w:r w:rsidRPr="005A0C91">
        <w:t>&gt;8</w:t>
      </w:r>
      <w:r w:rsidRPr="005A0C91">
        <w:t>千克。</w:t>
      </w:r>
      <w:r w:rsidRPr="005A0C91">
        <w:br/>
      </w:r>
      <w:r w:rsidRPr="005A0C91">
        <w:t>故答案为：</w:t>
      </w:r>
      <w:r w:rsidRPr="005A0C91">
        <w:t>&lt;</w:t>
      </w:r>
      <w:r w:rsidRPr="005A0C91">
        <w:t>；</w:t>
      </w:r>
      <w:r w:rsidRPr="005A0C91">
        <w:t>&gt;</w:t>
      </w:r>
      <w:r w:rsidRPr="005A0C91">
        <w:t>；</w:t>
      </w:r>
      <w:r w:rsidRPr="005A0C91">
        <w:t>&gt;</w:t>
      </w:r>
      <w:r w:rsidRPr="005A0C91">
        <w:t>；</w:t>
      </w:r>
      <w:r w:rsidRPr="005A0C91">
        <w:t>&gt;</w:t>
      </w:r>
      <w:r w:rsidRPr="005A0C91">
        <w:t>；</w:t>
      </w:r>
      <w:r w:rsidRPr="005A0C91">
        <w:t>=</w:t>
      </w:r>
      <w:r w:rsidRPr="005A0C91">
        <w:t>；</w:t>
      </w:r>
      <w:r w:rsidRPr="005A0C91">
        <w:t>&gt;</w:t>
      </w:r>
      <w:r w:rsidRPr="005A0C91">
        <w:t>。</w:t>
      </w:r>
      <w:r w:rsidRPr="005A0C91">
        <w:br/>
      </w:r>
      <w:r w:rsidRPr="005A0C91">
        <w:t>【分析】先统一单位，然后比较单位前面数的大小即可。</w:t>
      </w:r>
    </w:p>
    <w:p w:rsidR="00570B3D" w:rsidRPr="005A0C91" w:rsidRDefault="005A0C91" w:rsidP="005A0C91">
      <w:pPr>
        <w:spacing w:after="0" w:line="360" w:lineRule="auto"/>
      </w:pPr>
      <w:r w:rsidRPr="005A0C91">
        <w:t>9.</w:t>
      </w:r>
      <w:r w:rsidRPr="005A0C91">
        <w:t>【答案】</w:t>
      </w:r>
      <w:r w:rsidRPr="005A0C91">
        <w:t xml:space="preserve"> </w:t>
      </w:r>
      <w:r w:rsidRPr="005A0C91">
        <w:rPr>
          <w:highlight w:val="white"/>
        </w:rPr>
        <w:t>9.02</w:t>
      </w:r>
      <w:r w:rsidRPr="005A0C91">
        <w:t>；</w:t>
      </w:r>
      <w:r w:rsidRPr="005A0C91">
        <w:rPr>
          <w:highlight w:val="white"/>
        </w:rPr>
        <w:t>32</w:t>
      </w:r>
      <w:r w:rsidRPr="005A0C91">
        <w:t>；</w:t>
      </w:r>
      <w:r w:rsidRPr="005A0C91">
        <w:rPr>
          <w:highlight w:val="white"/>
        </w:rPr>
        <w:t>760</w:t>
      </w:r>
      <w:r w:rsidRPr="005A0C91">
        <w:t>；</w:t>
      </w:r>
      <w:r w:rsidRPr="005A0C91">
        <w:rPr>
          <w:highlight w:val="white"/>
        </w:rPr>
        <w:t>1</w:t>
      </w:r>
      <w:r w:rsidRPr="005A0C91">
        <w:t>；</w:t>
      </w:r>
      <w:r w:rsidRPr="005A0C91">
        <w:rPr>
          <w:highlight w:val="white"/>
        </w:rPr>
        <w:t>8</w:t>
      </w:r>
      <w:r w:rsidRPr="005A0C91">
        <w:t>；</w:t>
      </w:r>
      <w:r w:rsidRPr="005A0C91">
        <w:rPr>
          <w:highlight w:val="white"/>
        </w:rPr>
        <w:t>2</w:t>
      </w:r>
      <w:r w:rsidRPr="005A0C91">
        <w:t>；</w:t>
      </w:r>
      <w:r w:rsidRPr="005A0C91">
        <w:rPr>
          <w:highlight w:val="white"/>
        </w:rPr>
        <w:t>520</w:t>
      </w:r>
      <w:r w:rsidRPr="005A0C91">
        <w:t xml:space="preserve">   </w:t>
      </w:r>
    </w:p>
    <w:p w:rsidR="00570B3D" w:rsidRPr="005A0C91" w:rsidRDefault="005A0C91" w:rsidP="005A0C91">
      <w:pPr>
        <w:spacing w:after="0" w:line="360" w:lineRule="auto"/>
      </w:pPr>
      <w:r w:rsidRPr="005A0C91">
        <w:t>【解析】【解答】</w:t>
      </w:r>
      <w:r w:rsidRPr="005A0C91">
        <w:t xml:space="preserve"> ①9020</w:t>
      </w:r>
      <w:r w:rsidRPr="005A0C91">
        <w:t>千克＝</w:t>
      </w:r>
      <w:r w:rsidRPr="005A0C91">
        <w:t>9020÷1000=9.02</w:t>
      </w:r>
      <w:r w:rsidRPr="005A0C91">
        <w:t>吨；</w:t>
      </w:r>
      <w:r w:rsidRPr="005A0C91">
        <w:br/>
        <w:t xml:space="preserve"> 32.76</w:t>
      </w:r>
      <w:r w:rsidRPr="005A0C91">
        <w:t>千米＝</w:t>
      </w:r>
      <w:r w:rsidRPr="005A0C91">
        <w:t>32</w:t>
      </w:r>
      <w:r w:rsidRPr="005A0C91">
        <w:t>千米</w:t>
      </w:r>
      <w:r w:rsidRPr="005A0C91">
        <w:t>760</w:t>
      </w:r>
      <w:r w:rsidRPr="005A0C91">
        <w:t>米；</w:t>
      </w:r>
      <w:r w:rsidRPr="005A0C91">
        <w:br/>
        <w:t xml:space="preserve"> ②1.82</w:t>
      </w:r>
      <w:r w:rsidRPr="005A0C91">
        <w:t>元＝</w:t>
      </w:r>
      <w:r w:rsidRPr="005A0C91">
        <w:t>1</w:t>
      </w:r>
      <w:r w:rsidRPr="005A0C91">
        <w:t>元</w:t>
      </w:r>
      <w:r w:rsidRPr="005A0C91">
        <w:t>8</w:t>
      </w:r>
      <w:r w:rsidRPr="005A0C91">
        <w:t>角</w:t>
      </w:r>
      <w:r w:rsidRPr="005A0C91">
        <w:t>2</w:t>
      </w:r>
      <w:r w:rsidRPr="005A0C91">
        <w:t>分；</w:t>
      </w:r>
      <w:r w:rsidRPr="005A0C91">
        <w:br/>
        <w:t xml:space="preserve"> 5</w:t>
      </w:r>
      <w:r w:rsidRPr="005A0C91">
        <w:t>米</w:t>
      </w:r>
      <w:r w:rsidRPr="005A0C91">
        <w:t>20</w:t>
      </w:r>
      <w:r w:rsidRPr="005A0C91">
        <w:t>厘米＝</w:t>
      </w:r>
      <w:r w:rsidRPr="005A0C91">
        <w:t>5×100+20=520</w:t>
      </w:r>
      <w:r w:rsidRPr="005A0C91">
        <w:t>厘米</w:t>
      </w:r>
      <w:r w:rsidRPr="005A0C91">
        <w:t>.</w:t>
      </w:r>
      <w:r w:rsidRPr="005A0C91">
        <w:br/>
        <w:t xml:space="preserve"> </w:t>
      </w:r>
      <w:r w:rsidRPr="005A0C91">
        <w:t>故答案为：</w:t>
      </w:r>
      <w:r w:rsidRPr="005A0C91">
        <w:t>①9.02</w:t>
      </w:r>
      <w:r w:rsidRPr="005A0C91">
        <w:t>；</w:t>
      </w:r>
      <w:r w:rsidRPr="005A0C91">
        <w:t>32</w:t>
      </w:r>
      <w:r w:rsidRPr="005A0C91">
        <w:t>；</w:t>
      </w:r>
      <w:r w:rsidRPr="005A0C91">
        <w:t>760</w:t>
      </w:r>
      <w:r w:rsidRPr="005A0C91">
        <w:t>；</w:t>
      </w:r>
      <w:r w:rsidRPr="005A0C91">
        <w:t>②1</w:t>
      </w:r>
      <w:r w:rsidRPr="005A0C91">
        <w:t>；</w:t>
      </w:r>
      <w:r w:rsidRPr="005A0C91">
        <w:t>8</w:t>
      </w:r>
      <w:r w:rsidRPr="005A0C91">
        <w:t>；</w:t>
      </w:r>
      <w:r w:rsidRPr="005A0C91">
        <w:t>2</w:t>
      </w:r>
      <w:r w:rsidRPr="005A0C91">
        <w:t>；</w:t>
      </w:r>
      <w:r w:rsidRPr="005A0C91">
        <w:t>520.</w:t>
      </w:r>
      <w:r w:rsidRPr="005A0C91">
        <w:br/>
        <w:t xml:space="preserve"> </w:t>
      </w:r>
      <w:r w:rsidRPr="005A0C91">
        <w:t>【分析】</w:t>
      </w:r>
      <w:r w:rsidRPr="005A0C91">
        <w:t>①</w:t>
      </w:r>
      <w:r w:rsidRPr="005A0C91">
        <w:t>根据</w:t>
      </w:r>
      <w:r w:rsidRPr="005A0C91">
        <w:t>1</w:t>
      </w:r>
      <w:r w:rsidRPr="005A0C91">
        <w:t>吨</w:t>
      </w:r>
      <w:r w:rsidRPr="005A0C91">
        <w:t>=1000</w:t>
      </w:r>
      <w:r w:rsidRPr="005A0C91">
        <w:t>千克，</w:t>
      </w:r>
      <w:r w:rsidRPr="005A0C91">
        <w:t>1</w:t>
      </w:r>
      <w:r w:rsidRPr="005A0C91">
        <w:t>千米</w:t>
      </w:r>
      <w:r w:rsidRPr="005A0C91">
        <w:t>=1000</w:t>
      </w:r>
      <w:r w:rsidRPr="005A0C91">
        <w:t>米，高级单位的数</w:t>
      </w:r>
      <w:r w:rsidRPr="005A0C91">
        <w:t>×</w:t>
      </w:r>
      <w:r w:rsidRPr="005A0C91">
        <w:t>进率</w:t>
      </w:r>
      <w:r w:rsidRPr="005A0C91">
        <w:t>=</w:t>
      </w:r>
      <w:r w:rsidRPr="005A0C91">
        <w:t>低级单位的数，低级单位的数</w:t>
      </w:r>
      <w:r w:rsidRPr="005A0C91">
        <w:t>÷</w:t>
      </w:r>
      <w:r w:rsidRPr="005A0C91">
        <w:t>进率</w:t>
      </w:r>
      <w:r w:rsidRPr="005A0C91">
        <w:t>=</w:t>
      </w:r>
      <w:r w:rsidRPr="005A0C91">
        <w:t>高级单位的数，据此解答；</w:t>
      </w:r>
      <w:r w:rsidRPr="005A0C91">
        <w:br/>
        <w:t xml:space="preserve"> ②</w:t>
      </w:r>
      <w:r w:rsidRPr="005A0C91">
        <w:t>根据</w:t>
      </w:r>
      <w:r w:rsidRPr="005A0C91">
        <w:t>1</w:t>
      </w:r>
      <w:r w:rsidRPr="005A0C91">
        <w:t>元</w:t>
      </w:r>
      <w:r w:rsidRPr="005A0C91">
        <w:t>=10</w:t>
      </w:r>
      <w:r w:rsidRPr="005A0C91">
        <w:t>角</w:t>
      </w:r>
      <w:r w:rsidRPr="005A0C91">
        <w:t>=100</w:t>
      </w:r>
      <w:r w:rsidRPr="005A0C91">
        <w:t>分，</w:t>
      </w:r>
      <w:r w:rsidRPr="005A0C91">
        <w:t>1</w:t>
      </w:r>
      <w:r w:rsidRPr="005A0C91">
        <w:t>米</w:t>
      </w:r>
      <w:r w:rsidRPr="005A0C91">
        <w:t>=100</w:t>
      </w:r>
      <w:r w:rsidRPr="005A0C91">
        <w:t>厘米，高级单位的数</w:t>
      </w:r>
      <w:r w:rsidRPr="005A0C91">
        <w:t>×</w:t>
      </w:r>
      <w:r w:rsidRPr="005A0C91">
        <w:t>进率</w:t>
      </w:r>
      <w:r w:rsidRPr="005A0C91">
        <w:t>=</w:t>
      </w:r>
      <w:r w:rsidRPr="005A0C91">
        <w:t>低级单位的数，低级单位的数</w:t>
      </w:r>
      <w:r w:rsidRPr="005A0C91">
        <w:t>÷</w:t>
      </w:r>
      <w:r w:rsidRPr="005A0C91">
        <w:t>进率</w:t>
      </w:r>
      <w:r w:rsidRPr="005A0C91">
        <w:t>=</w:t>
      </w:r>
      <w:r w:rsidRPr="005A0C91">
        <w:t>高级单位的数，据此解答</w:t>
      </w:r>
      <w:r w:rsidRPr="005A0C91">
        <w:t>.</w:t>
      </w:r>
    </w:p>
    <w:p w:rsidR="00570B3D" w:rsidRPr="005A0C91" w:rsidRDefault="005A0C91" w:rsidP="005A0C91">
      <w:pPr>
        <w:spacing w:after="0" w:line="360" w:lineRule="auto"/>
      </w:pPr>
      <w:r w:rsidRPr="005A0C91">
        <w:t>10.</w:t>
      </w:r>
      <w:r w:rsidRPr="005A0C91">
        <w:t>【答案】</w:t>
      </w:r>
      <w:r w:rsidRPr="005A0C91">
        <w:t xml:space="preserve"> 5</w:t>
      </w:r>
      <w:r w:rsidRPr="005A0C91">
        <w:t>吨</w:t>
      </w:r>
      <w:r w:rsidRPr="005A0C91">
        <w:t>900</w:t>
      </w:r>
      <w:r w:rsidRPr="005A0C91">
        <w:t>千克；</w:t>
      </w:r>
      <w:r w:rsidRPr="005A0C91">
        <w:t>5090</w:t>
      </w:r>
      <w:r w:rsidRPr="005A0C91">
        <w:t>千克；</w:t>
      </w:r>
      <w:r w:rsidRPr="005A0C91">
        <w:t>9050</w:t>
      </w:r>
      <w:r w:rsidRPr="005A0C91">
        <w:t>克；</w:t>
      </w:r>
      <w:r w:rsidRPr="005A0C91">
        <w:t>5900</w:t>
      </w:r>
      <w:r w:rsidRPr="005A0C91">
        <w:t>克</w:t>
      </w:r>
      <w:r w:rsidRPr="005A0C91">
        <w:t xml:space="preserve">   </w:t>
      </w:r>
    </w:p>
    <w:p w:rsidR="00570B3D" w:rsidRPr="005A0C91" w:rsidRDefault="005A0C91" w:rsidP="005A0C91">
      <w:pPr>
        <w:spacing w:after="0" w:line="360" w:lineRule="auto"/>
      </w:pPr>
      <w:r w:rsidRPr="005A0C91">
        <w:t>【解析】【解答】</w:t>
      </w:r>
      <w:r w:rsidRPr="005A0C91">
        <w:t>5900</w:t>
      </w:r>
      <w:r w:rsidRPr="005A0C91">
        <w:t>克</w:t>
      </w:r>
      <w:r w:rsidRPr="005A0C91">
        <w:t>=5.9</w:t>
      </w:r>
      <w:r w:rsidRPr="005A0C91">
        <w:t>千克；</w:t>
      </w:r>
      <w:r w:rsidRPr="005A0C91">
        <w:t>5</w:t>
      </w:r>
      <w:r w:rsidRPr="005A0C91">
        <w:t>吨</w:t>
      </w:r>
      <w:r w:rsidRPr="005A0C91">
        <w:t>900</w:t>
      </w:r>
      <w:r w:rsidRPr="005A0C91">
        <w:t>千克</w:t>
      </w:r>
      <w:r w:rsidRPr="005A0C91">
        <w:t>=5900</w:t>
      </w:r>
      <w:r w:rsidRPr="005A0C91">
        <w:t>千克；</w:t>
      </w:r>
      <w:r w:rsidRPr="005A0C91">
        <w:t>9050</w:t>
      </w:r>
      <w:r w:rsidRPr="005A0C91">
        <w:t>克</w:t>
      </w:r>
      <w:r w:rsidRPr="005A0C91">
        <w:t>=9.05</w:t>
      </w:r>
      <w:r w:rsidRPr="005A0C91">
        <w:t>千克；</w:t>
      </w:r>
      <w:r w:rsidRPr="005A0C91">
        <w:br/>
        <w:t xml:space="preserve"> 5900</w:t>
      </w:r>
      <w:r w:rsidRPr="005A0C91">
        <w:t>千克＞</w:t>
      </w:r>
      <w:r w:rsidRPr="005A0C91">
        <w:t>5090</w:t>
      </w:r>
      <w:r w:rsidRPr="005A0C91">
        <w:t>千克＞</w:t>
      </w:r>
      <w:r w:rsidRPr="005A0C91">
        <w:t>9.05</w:t>
      </w:r>
      <w:r w:rsidRPr="005A0C91">
        <w:t>千克＞</w:t>
      </w:r>
      <w:r w:rsidRPr="005A0C91">
        <w:t>5.9</w:t>
      </w:r>
      <w:r w:rsidRPr="005A0C91">
        <w:t>千克；</w:t>
      </w:r>
      <w:r w:rsidRPr="005A0C91">
        <w:br/>
        <w:t xml:space="preserve"> 5</w:t>
      </w:r>
      <w:r w:rsidRPr="005A0C91">
        <w:t>吨</w:t>
      </w:r>
      <w:r w:rsidRPr="005A0C91">
        <w:t>900</w:t>
      </w:r>
      <w:r w:rsidRPr="005A0C91">
        <w:t>千克＞</w:t>
      </w:r>
      <w:r w:rsidRPr="005A0C91">
        <w:t>5090</w:t>
      </w:r>
      <w:r w:rsidRPr="005A0C91">
        <w:t>千克＞</w:t>
      </w:r>
      <w:r w:rsidRPr="005A0C91">
        <w:t>9050</w:t>
      </w:r>
      <w:r w:rsidRPr="005A0C91">
        <w:t>克＞</w:t>
      </w:r>
      <w:r w:rsidRPr="005A0C91">
        <w:t>5900</w:t>
      </w:r>
      <w:r w:rsidRPr="005A0C91">
        <w:t>克。</w:t>
      </w:r>
      <w:r w:rsidRPr="005A0C91">
        <w:br/>
        <w:t xml:space="preserve"> </w:t>
      </w:r>
      <w:r w:rsidRPr="005A0C91">
        <w:t>故答案为：</w:t>
      </w:r>
      <w:r w:rsidRPr="005A0C91">
        <w:t>5</w:t>
      </w:r>
      <w:r w:rsidRPr="005A0C91">
        <w:t>吨</w:t>
      </w:r>
      <w:r w:rsidRPr="005A0C91">
        <w:t>900</w:t>
      </w:r>
      <w:r w:rsidRPr="005A0C91">
        <w:t>千克；</w:t>
      </w:r>
      <w:r w:rsidRPr="005A0C91">
        <w:t>5090</w:t>
      </w:r>
      <w:r w:rsidRPr="005A0C91">
        <w:t>千克；</w:t>
      </w:r>
      <w:r w:rsidRPr="005A0C91">
        <w:t>9050</w:t>
      </w:r>
      <w:r w:rsidRPr="005A0C91">
        <w:t>克；</w:t>
      </w:r>
      <w:r w:rsidRPr="005A0C91">
        <w:t>5900</w:t>
      </w:r>
      <w:r w:rsidRPr="005A0C91">
        <w:t>克。</w:t>
      </w:r>
      <w:r w:rsidRPr="005A0C91">
        <w:br/>
      </w:r>
      <w:r w:rsidRPr="005A0C91">
        <w:lastRenderedPageBreak/>
        <w:t xml:space="preserve"> </w:t>
      </w:r>
      <w:r w:rsidRPr="005A0C91">
        <w:t>【分析】先统一单位</w:t>
      </w:r>
      <w:r w:rsidRPr="005A0C91">
        <w:t>,</w:t>
      </w:r>
      <w:r w:rsidRPr="005A0C91">
        <w:t>再比较大小</w:t>
      </w:r>
      <w:r w:rsidRPr="005A0C91">
        <w:t>;</w:t>
      </w:r>
      <w:r w:rsidRPr="005A0C91">
        <w:br/>
        <w:t xml:space="preserve"> </w:t>
      </w:r>
      <w:r w:rsidRPr="005A0C91">
        <w:t>单位换算：小单位化大单位，用除法，除以进率；大单位化小单位，用乘法，乘以进率。</w:t>
      </w:r>
      <w:r w:rsidRPr="005A0C91">
        <w:br/>
        <w:t xml:space="preserve">  </w:t>
      </w:r>
    </w:p>
    <w:p w:rsidR="00570B3D" w:rsidRPr="005A0C91" w:rsidRDefault="005A0C91" w:rsidP="005A0C91">
      <w:pPr>
        <w:spacing w:line="360" w:lineRule="auto"/>
      </w:pPr>
      <w:r w:rsidRPr="005A0C91">
        <w:t>四、解答题</w:t>
      </w:r>
    </w:p>
    <w:p w:rsidR="00570B3D" w:rsidRPr="005A0C91" w:rsidRDefault="005A0C91" w:rsidP="005A0C91">
      <w:pPr>
        <w:spacing w:after="0" w:line="360" w:lineRule="auto"/>
      </w:pPr>
      <w:r w:rsidRPr="005A0C91">
        <w:t>11.</w:t>
      </w:r>
      <w:r w:rsidRPr="005A0C91">
        <w:t>【答案】解：</w:t>
      </w:r>
      <w:r w:rsidRPr="005A0C91">
        <w:t>135</w:t>
      </w:r>
      <w:r w:rsidRPr="005A0C91">
        <w:t>千克</w:t>
      </w:r>
      <w:r w:rsidRPr="005A0C91">
        <w:t>=135000</w:t>
      </w:r>
      <w:r w:rsidRPr="005A0C91">
        <w:t>克，</w:t>
      </w:r>
      <w:r w:rsidRPr="005A0C91">
        <w:t>135000÷1.6=84375</w:t>
      </w:r>
      <w:r w:rsidRPr="005A0C91">
        <w:t>答：鸵鸟的体重是蜂鸟的</w:t>
      </w:r>
      <w:r w:rsidRPr="005A0C91">
        <w:t>84375</w:t>
      </w:r>
      <w:r w:rsidRPr="005A0C91">
        <w:t>倍。</w:t>
      </w:r>
      <w:r w:rsidRPr="005A0C91">
        <w:t xml:space="preserve">  </w:t>
      </w:r>
    </w:p>
    <w:p w:rsidR="00570B3D" w:rsidRPr="005A0C91" w:rsidRDefault="005A0C91" w:rsidP="005A0C91">
      <w:pPr>
        <w:spacing w:after="0" w:line="360" w:lineRule="auto"/>
      </w:pPr>
      <w:r w:rsidRPr="005A0C91">
        <w:t>【解析】【分析】根据</w:t>
      </w:r>
      <w:r w:rsidRPr="005A0C91">
        <w:t>1</w:t>
      </w:r>
      <w:r w:rsidRPr="005A0C91">
        <w:t>千克</w:t>
      </w:r>
      <w:r w:rsidRPr="005A0C91">
        <w:t>=1000</w:t>
      </w:r>
      <w:r w:rsidRPr="005A0C91">
        <w:t>克，先将鸵鸟的体重化成克作单位，然后用鸵鸟的体重</w:t>
      </w:r>
      <w:r w:rsidRPr="005A0C91">
        <w:t>÷</w:t>
      </w:r>
      <w:r w:rsidRPr="005A0C91">
        <w:t>蜂鸟的体重</w:t>
      </w:r>
      <w:r w:rsidRPr="005A0C91">
        <w:t>=</w:t>
      </w:r>
      <w:r w:rsidRPr="005A0C91">
        <w:t>鸵鸟的体重是蜂鸟的几倍，据此列式解答</w:t>
      </w:r>
      <w:r w:rsidRPr="005A0C91">
        <w:t>.</w:t>
      </w:r>
    </w:p>
    <w:p w:rsidR="00570B3D" w:rsidRPr="005A0C91" w:rsidRDefault="005A0C91" w:rsidP="005A0C91">
      <w:pPr>
        <w:spacing w:after="0" w:line="360" w:lineRule="auto"/>
      </w:pPr>
      <w:r w:rsidRPr="005A0C91">
        <w:t>12.</w:t>
      </w:r>
      <w:r w:rsidRPr="005A0C91">
        <w:t>【答案】</w:t>
      </w:r>
      <w:r w:rsidRPr="005A0C91">
        <w:t xml:space="preserve"> </w:t>
      </w:r>
      <w:r w:rsidRPr="005A0C91">
        <w:t>解：</w:t>
      </w:r>
      <w:r w:rsidRPr="005A0C91">
        <w:t>4000÷1000=4</w:t>
      </w:r>
      <w:r w:rsidRPr="005A0C91">
        <w:t>（千克），即</w:t>
      </w:r>
      <w:r w:rsidRPr="005A0C91">
        <w:t>4000</w:t>
      </w:r>
      <w:r w:rsidRPr="005A0C91">
        <w:t>克</w:t>
      </w:r>
      <w:r w:rsidRPr="005A0C91">
        <w:t>=4</w:t>
      </w:r>
      <w:r w:rsidRPr="005A0C91">
        <w:t>千克；</w:t>
      </w:r>
      <w:r w:rsidRPr="005A0C91">
        <w:br/>
        <w:t>4×1000=4000</w:t>
      </w:r>
      <w:r w:rsidRPr="005A0C91">
        <w:t>（千克），即</w:t>
      </w:r>
      <w:r w:rsidRPr="005A0C91">
        <w:t>4</w:t>
      </w:r>
      <w:r w:rsidRPr="005A0C91">
        <w:t>吨</w:t>
      </w:r>
      <w:r w:rsidRPr="005A0C91">
        <w:t>=4000</w:t>
      </w:r>
      <w:r w:rsidRPr="005A0C91">
        <w:t>千克；</w:t>
      </w:r>
      <w:r w:rsidRPr="005A0C91">
        <w:br/>
        <w:t>4</w:t>
      </w:r>
      <w:r w:rsidRPr="005A0C91">
        <w:t>千克＜</w:t>
      </w:r>
      <w:r w:rsidRPr="005A0C91">
        <w:t>400</w:t>
      </w:r>
      <w:r w:rsidRPr="005A0C91">
        <w:t>千克＜</w:t>
      </w:r>
      <w:r w:rsidRPr="005A0C91">
        <w:t>4000</w:t>
      </w:r>
      <w:r w:rsidRPr="005A0C91">
        <w:t>千克＜</w:t>
      </w:r>
      <w:r w:rsidRPr="005A0C91">
        <w:t>4040</w:t>
      </w:r>
      <w:r w:rsidRPr="005A0C91">
        <w:t>千克，</w:t>
      </w:r>
      <w:r w:rsidRPr="005A0C91">
        <w:br/>
      </w:r>
      <w:r w:rsidRPr="005A0C91">
        <w:t>即</w:t>
      </w:r>
      <w:r w:rsidRPr="005A0C91">
        <w:rPr>
          <w:rFonts w:ascii="Arial"/>
          <w:highlight w:val="white"/>
        </w:rPr>
        <w:t>4000</w:t>
      </w:r>
      <w:r w:rsidRPr="005A0C91">
        <w:rPr>
          <w:rFonts w:ascii="Arial"/>
          <w:highlight w:val="white"/>
        </w:rPr>
        <w:t>克＜</w:t>
      </w:r>
      <w:r w:rsidRPr="005A0C91">
        <w:rPr>
          <w:rFonts w:ascii="Arial"/>
          <w:highlight w:val="white"/>
        </w:rPr>
        <w:t>400</w:t>
      </w:r>
      <w:r w:rsidRPr="005A0C91">
        <w:rPr>
          <w:rFonts w:ascii="Arial"/>
          <w:highlight w:val="white"/>
        </w:rPr>
        <w:t>千克</w:t>
      </w:r>
      <w:r w:rsidRPr="005A0C91">
        <w:rPr>
          <w:rFonts w:ascii="Arial"/>
          <w:highlight w:val="white"/>
        </w:rPr>
        <w:t>&lt;4</w:t>
      </w:r>
      <w:r w:rsidRPr="005A0C91">
        <w:rPr>
          <w:rFonts w:ascii="Arial"/>
          <w:highlight w:val="white"/>
        </w:rPr>
        <w:t>吨</w:t>
      </w:r>
      <w:r w:rsidRPr="005A0C91">
        <w:rPr>
          <w:rFonts w:ascii="Arial"/>
          <w:highlight w:val="white"/>
        </w:rPr>
        <w:t>&lt;4040</w:t>
      </w:r>
      <w:r w:rsidRPr="005A0C91">
        <w:rPr>
          <w:rFonts w:ascii="Arial"/>
          <w:highlight w:val="white"/>
        </w:rPr>
        <w:t>千克</w:t>
      </w:r>
      <w:r w:rsidRPr="005A0C91">
        <w:t xml:space="preserve"> </w:t>
      </w:r>
      <w:r w:rsidRPr="005A0C91">
        <w:t>。</w:t>
      </w:r>
      <w:r w:rsidRPr="005A0C91">
        <w:t xml:space="preserve">   </w:t>
      </w:r>
    </w:p>
    <w:p w:rsidR="00570B3D" w:rsidRPr="005A0C91" w:rsidRDefault="005A0C91" w:rsidP="005A0C91">
      <w:pPr>
        <w:spacing w:after="0" w:line="360" w:lineRule="auto"/>
      </w:pPr>
      <w:r w:rsidRPr="005A0C91">
        <w:t>【解析】【分析】先统一单位，再比较，最后再写成题干中的数比较大小。</w:t>
      </w:r>
    </w:p>
    <w:p w:rsidR="00570B3D" w:rsidRPr="005A0C91" w:rsidRDefault="005A0C91" w:rsidP="005A0C91">
      <w:pPr>
        <w:spacing w:line="360" w:lineRule="auto"/>
      </w:pPr>
      <w:r w:rsidRPr="005A0C91">
        <w:t>五、综合题</w:t>
      </w:r>
    </w:p>
    <w:p w:rsidR="00570B3D" w:rsidRPr="005A0C91" w:rsidRDefault="005A0C91" w:rsidP="005A0C91">
      <w:pPr>
        <w:spacing w:after="0" w:line="360" w:lineRule="auto"/>
      </w:pPr>
      <w:r w:rsidRPr="005A0C91">
        <w:t>13.</w:t>
      </w:r>
      <w:r w:rsidRPr="005A0C91">
        <w:t>【答案】</w:t>
      </w:r>
      <w:r w:rsidRPr="005A0C91">
        <w:t xml:space="preserve"> </w:t>
      </w:r>
      <w:r w:rsidRPr="005A0C91">
        <w:t>（</w:t>
      </w:r>
      <w:r w:rsidRPr="005A0C91">
        <w:t>1</w:t>
      </w:r>
      <w:r w:rsidRPr="005A0C91">
        <w:t>）</w:t>
      </w:r>
      <w:r w:rsidRPr="005A0C91">
        <w:t>g</w:t>
      </w:r>
      <w:r w:rsidRPr="005A0C91">
        <w:br/>
      </w:r>
      <w:r w:rsidRPr="005A0C91">
        <w:t>（</w:t>
      </w:r>
      <w:r w:rsidRPr="005A0C91">
        <w:t>2</w:t>
      </w:r>
      <w:r w:rsidRPr="005A0C91">
        <w:t>）</w:t>
      </w:r>
      <w:r w:rsidRPr="005A0C91">
        <w:t>kg</w:t>
      </w:r>
      <w:r w:rsidRPr="005A0C91">
        <w:br/>
      </w:r>
      <w:r w:rsidRPr="005A0C91">
        <w:t>（</w:t>
      </w:r>
      <w:r w:rsidRPr="005A0C91">
        <w:t>3</w:t>
      </w:r>
      <w:r w:rsidRPr="005A0C91">
        <w:t>）</w:t>
      </w:r>
      <w:r w:rsidRPr="005A0C91">
        <w:t>kg</w:t>
      </w:r>
      <w:r w:rsidRPr="005A0C91">
        <w:br/>
      </w:r>
      <w:r w:rsidRPr="005A0C91">
        <w:t>（</w:t>
      </w:r>
      <w:r w:rsidRPr="005A0C91">
        <w:t>4</w:t>
      </w:r>
      <w:r w:rsidRPr="005A0C91">
        <w:t>）</w:t>
      </w:r>
      <w:r w:rsidRPr="005A0C91">
        <w:t xml:space="preserve">t   </w:t>
      </w:r>
    </w:p>
    <w:p w:rsidR="00570B3D" w:rsidRPr="005A0C91" w:rsidRDefault="005A0C91" w:rsidP="005A0C91">
      <w:pPr>
        <w:spacing w:after="0" w:line="360" w:lineRule="auto"/>
      </w:pPr>
      <w:r w:rsidRPr="005A0C91">
        <w:t>【解析】【解答】解：（</w:t>
      </w:r>
      <w:r w:rsidRPr="005A0C91">
        <w:t>1</w:t>
      </w:r>
      <w:r w:rsidRPr="005A0C91">
        <w:t>）一个苹果重约</w:t>
      </w:r>
      <w:r w:rsidRPr="005A0C91">
        <w:t xml:space="preserve">100g </w:t>
      </w:r>
      <w:r w:rsidRPr="005A0C91">
        <w:t>；（</w:t>
      </w:r>
      <w:r w:rsidRPr="005A0C91">
        <w:t>2</w:t>
      </w:r>
      <w:r w:rsidRPr="005A0C91">
        <w:t>）小红体重的约</w:t>
      </w:r>
      <w:r w:rsidRPr="005A0C91">
        <w:t>35kg</w:t>
      </w:r>
      <w:r w:rsidRPr="005A0C91">
        <w:t>；（</w:t>
      </w:r>
      <w:r w:rsidRPr="005A0C91">
        <w:t>3</w:t>
      </w:r>
      <w:r w:rsidRPr="005A0C91">
        <w:t>）一头牛重约</w:t>
      </w:r>
      <w:r w:rsidRPr="005A0C91">
        <w:t xml:space="preserve">200kg </w:t>
      </w:r>
      <w:r w:rsidRPr="005A0C91">
        <w:t>；（</w:t>
      </w:r>
      <w:r w:rsidRPr="005A0C91">
        <w:t>4</w:t>
      </w:r>
      <w:r w:rsidRPr="005A0C91">
        <w:t>）汽车的载重量是</w:t>
      </w:r>
      <w:r w:rsidRPr="005A0C91">
        <w:t>4t</w:t>
      </w:r>
      <w:r w:rsidRPr="005A0C91">
        <w:t>．</w:t>
      </w:r>
    </w:p>
    <w:p w:rsidR="00570B3D" w:rsidRPr="005A0C91" w:rsidRDefault="005A0C91" w:rsidP="005A0C91">
      <w:pPr>
        <w:spacing w:after="0" w:line="360" w:lineRule="auto"/>
      </w:pPr>
      <w:r w:rsidRPr="005A0C91">
        <w:t>故答案为：</w:t>
      </w:r>
      <w:r w:rsidRPr="005A0C91">
        <w:t>g</w:t>
      </w:r>
      <w:r w:rsidRPr="005A0C91">
        <w:t>，</w:t>
      </w:r>
      <w:r w:rsidRPr="005A0C91">
        <w:t>kg</w:t>
      </w:r>
      <w:r w:rsidRPr="005A0C91">
        <w:t>，</w:t>
      </w:r>
      <w:r w:rsidRPr="005A0C91">
        <w:t>kg</w:t>
      </w:r>
      <w:r w:rsidRPr="005A0C91">
        <w:t>，</w:t>
      </w:r>
      <w:r w:rsidRPr="005A0C91">
        <w:t>t</w:t>
      </w:r>
      <w:r w:rsidRPr="005A0C91">
        <w:t>．</w:t>
      </w:r>
    </w:p>
    <w:p w:rsidR="00570B3D" w:rsidRPr="005A0C91" w:rsidRDefault="005A0C91" w:rsidP="005A0C91">
      <w:pPr>
        <w:spacing w:after="0" w:line="360" w:lineRule="auto"/>
      </w:pPr>
      <w:r w:rsidRPr="005A0C91">
        <w:t>【分析】根据生活实际：一个苹果重约</w:t>
      </w:r>
      <w:r w:rsidRPr="005A0C91">
        <w:t>100g</w:t>
      </w:r>
      <w:r w:rsidRPr="005A0C91">
        <w:t>；小红体重的约</w:t>
      </w:r>
      <w:r w:rsidRPr="005A0C91">
        <w:t>35kg</w:t>
      </w:r>
      <w:r w:rsidRPr="005A0C91">
        <w:t>；一头牛重约</w:t>
      </w:r>
      <w:r w:rsidRPr="005A0C91">
        <w:t>200kg</w:t>
      </w:r>
      <w:r w:rsidRPr="005A0C91">
        <w:t>；汽车的载重量是</w:t>
      </w:r>
      <w:r w:rsidRPr="005A0C91">
        <w:t>4t</w:t>
      </w:r>
      <w:r w:rsidRPr="005A0C91">
        <w:t>．</w:t>
      </w:r>
    </w:p>
    <w:p w:rsidR="00570B3D" w:rsidRPr="005A0C91" w:rsidRDefault="005A0C91" w:rsidP="005A0C91">
      <w:pPr>
        <w:spacing w:line="360" w:lineRule="auto"/>
      </w:pPr>
      <w:r w:rsidRPr="005A0C91">
        <w:t>六、应用题</w:t>
      </w:r>
    </w:p>
    <w:p w:rsidR="00570B3D" w:rsidRPr="005A0C91" w:rsidRDefault="005A0C91" w:rsidP="005A0C91">
      <w:pPr>
        <w:spacing w:after="0" w:line="360" w:lineRule="auto"/>
      </w:pPr>
      <w:r w:rsidRPr="005A0C91">
        <w:t>14.</w:t>
      </w:r>
      <w:r w:rsidRPr="005A0C91">
        <w:t>【答案】</w:t>
      </w:r>
      <w:r w:rsidRPr="005A0C91">
        <w:t xml:space="preserve"> </w:t>
      </w:r>
      <w:r w:rsidRPr="005A0C91">
        <w:t>解：</w:t>
      </w:r>
      <w:r w:rsidRPr="005A0C91">
        <w:t>(850</w:t>
      </w:r>
      <w:r w:rsidRPr="005A0C91">
        <w:t>－</w:t>
      </w:r>
      <w:r w:rsidRPr="005A0C91">
        <w:t>100)÷3=250(</w:t>
      </w:r>
      <w:r w:rsidRPr="005A0C91">
        <w:t>千克</w:t>
      </w:r>
      <w:r w:rsidRPr="005A0C91">
        <w:t xml:space="preserve">)   </w:t>
      </w:r>
    </w:p>
    <w:p w:rsidR="005A0C91" w:rsidRPr="005A0C91" w:rsidRDefault="005A0C91" w:rsidP="005A0C91">
      <w:pPr>
        <w:spacing w:after="0" w:line="360" w:lineRule="auto"/>
      </w:pPr>
      <w:r w:rsidRPr="005A0C91">
        <w:t>【解析】【分析】题意可知，大米总量为</w:t>
      </w:r>
      <w:r w:rsidRPr="005A0C91">
        <w:t>850</w:t>
      </w:r>
      <w:r w:rsidRPr="005A0C91">
        <w:t>千克，运走一部分后还剩</w:t>
      </w:r>
      <w:r w:rsidRPr="005A0C91">
        <w:t>100</w:t>
      </w:r>
      <w:r w:rsidRPr="005A0C91">
        <w:t>千克，说明运走了</w:t>
      </w:r>
      <w:r w:rsidRPr="005A0C91">
        <w:t>750</w:t>
      </w:r>
      <w:r w:rsidRPr="005A0C91">
        <w:t>千克，一共运了</w:t>
      </w:r>
      <w:r w:rsidRPr="005A0C91">
        <w:t>3</w:t>
      </w:r>
      <w:r w:rsidRPr="005A0C91">
        <w:t>车，也就是</w:t>
      </w:r>
      <w:r w:rsidRPr="005A0C91">
        <w:t>3</w:t>
      </w:r>
      <w:r w:rsidRPr="005A0C91">
        <w:t>车大米</w:t>
      </w:r>
      <w:r w:rsidRPr="005A0C91">
        <w:t>750</w:t>
      </w:r>
      <w:r w:rsidRPr="005A0C91">
        <w:t>千克，所以，把</w:t>
      </w:r>
      <w:r w:rsidRPr="005A0C91">
        <w:t>750</w:t>
      </w:r>
      <w:r w:rsidRPr="005A0C91">
        <w:t>千克大米平均分成</w:t>
      </w:r>
      <w:r w:rsidRPr="005A0C91">
        <w:t>3</w:t>
      </w:r>
      <w:r w:rsidRPr="005A0C91">
        <w:t>份，一份就是平均每车运的大米。</w:t>
      </w:r>
    </w:p>
    <w:p w:rsidR="00570B3D" w:rsidRPr="005A0C91" w:rsidRDefault="00570B3D" w:rsidP="005A0C91">
      <w:pPr>
        <w:spacing w:after="0" w:line="360" w:lineRule="auto"/>
      </w:pPr>
    </w:p>
    <w:sectPr w:rsidR="00570B3D" w:rsidRPr="005A0C91">
      <w:headerReference w:type="even" r:id="rId12"/>
      <w:headerReference w:type="default" r:id="rId13"/>
      <w:footerReference w:type="default" r:id="rId14"/>
      <w:pgSz w:w="11907" w:h="16839"/>
      <w:pgMar w:top="1134" w:right="1134" w:bottom="1134" w:left="1134" w:header="397" w:footer="340" w:gutter="0"/>
      <w:pgNumType w:chapStyle="1"/>
      <w:cols w:space="720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0375DE" w:rsidRDefault="000375DE">
      <w:pPr>
        <w:spacing w:after="0" w:line="240" w:lineRule="auto"/>
      </w:pPr>
      <w:r>
        <w:separator/>
      </w:r>
    </w:p>
  </w:endnote>
  <w:endnote w:type="continuationSeparator" w:id="0">
    <w:p w:rsidR="000375DE" w:rsidRDefault="000375D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B3D" w:rsidRPr="005A0C91" w:rsidRDefault="005A0C91" w:rsidP="005A0C91">
    <w:pPr>
      <w:pStyle w:val="a4"/>
    </w:pPr>
    <w:r>
      <w:t xml:space="preserve"> </w:t>
    </w:r>
    <w:r w:rsidRPr="005A0C91">
      <w:rPr>
        <w:rFonts w:hint="eastAsia"/>
      </w:rPr>
      <w:t xml:space="preserve"> 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0375DE" w:rsidRDefault="000375DE">
      <w:pPr>
        <w:spacing w:after="0" w:line="240" w:lineRule="auto"/>
      </w:pPr>
      <w:r>
        <w:separator/>
      </w:r>
    </w:p>
  </w:footnote>
  <w:footnote w:type="continuationSeparator" w:id="0">
    <w:p w:rsidR="000375DE" w:rsidRDefault="000375DE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B3D" w:rsidRDefault="000375DE">
    <w:pPr>
      <w:pStyle w:val="a5"/>
      <w:pBdr>
        <w:bottom w:val="none" w:sz="0" w:space="0" w:color="auto"/>
      </w:pBdr>
    </w:pPr>
    <w:r>
      <w:pict>
        <v:rect id="Rectangle 7" o:spid="_x0000_s3073" style="position:absolute;left:0;text-align:left;margin-left:1056.4pt;margin-top:-43pt;width:42.15pt;height:57pt;z-index:1;mso-width-relative:page;mso-height-relative:page" o:preferrelative="t" fillcolor="gray">
          <v:stroke miterlimit="2"/>
        </v:rect>
      </w:pict>
    </w:r>
    <w:r>
      <w:pict>
        <v:shapetype id="_x0000_t202" coordsize="21600,21600" o:spt="202" path="m,l,21600r21600,l21600,xe">
          <v:stroke joinstyle="miter"/>
          <v:path gradientshapeok="t" o:connecttype="rect"/>
        </v:shapetype>
        <v:shape id="Quad Arrow 1" o:spid="_x0000_s3074" type="#_x0000_t202" style="position:absolute;left:0;text-align:left;margin-left:1098.55pt;margin-top:-43pt;width:31.6pt;height:843pt;z-index:2;mso-width-relative:page;mso-height-relative:page;v-text-anchor:middle" o:preferrelative="t">
          <v:stroke miterlimit="2"/>
          <v:textbox style="layout-flow:vertical;mso-layout-flow-alt:bottom-to-top">
            <w:txbxContent>
              <w:p w:rsidR="00570B3D" w:rsidRDefault="005A0C91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…………○…………外…………○…………装…………○…………订…………○…………线…………○…………</w:t>
                </w:r>
              </w:p>
            </w:txbxContent>
          </v:textbox>
        </v:shape>
      </w:pict>
    </w:r>
    <w:r>
      <w:pict>
        <v:shape id="Quad Arrow 3" o:spid="_x0000_s3075" type="#_x0000_t202" style="position:absolute;left:0;text-align:left;margin-left:1056.4pt;margin-top:-43pt;width:42.15pt;height:843pt;z-index:3;mso-width-relative:page;mso-height-relative:page;v-text-anchor:middle" o:preferrelative="t" fillcolor="#d8d8d8">
          <v:stroke miterlimit="2"/>
          <v:textbox style="layout-flow:vertical;mso-layout-flow-alt:bottom-to-top">
            <w:txbxContent>
              <w:p w:rsidR="00570B3D" w:rsidRDefault="005A0C91">
                <w:pPr>
                  <w:spacing w:beforeLines="100" w:before="240" w:afterLines="100" w:after="240" w:line="240" w:lineRule="auto"/>
                  <w:jc w:val="center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※※请※※不※※要※※在※※装※※订※※线※※内※※答※※题※※</w:t>
                </w:r>
              </w:p>
            </w:txbxContent>
          </v:textbox>
        </v:shape>
      </w:pict>
    </w:r>
    <w:r>
      <w:pict>
        <v:shape id="Quad Arrow 5" o:spid="_x0000_s3076" type="#_x0000_t202" style="position:absolute;left:0;text-align:left;margin-left:1025.45pt;margin-top:-43pt;width:30.95pt;height:843pt;z-index:4;mso-width-relative:page;mso-height-relative:page;v-text-anchor:middle" o:preferrelative="t">
          <v:stroke miterlimit="2"/>
          <v:textbox style="layout-flow:vertical;mso-layout-flow-alt:bottom-to-top">
            <w:txbxContent>
              <w:p w:rsidR="00570B3D" w:rsidRDefault="005A0C91">
                <w:pPr>
                  <w:spacing w:after="0" w:line="240" w:lineRule="auto"/>
                  <w:jc w:val="distribute"/>
                  <w:rPr>
                    <w:lang w:eastAsia="zh-CN"/>
                  </w:rPr>
                </w:pPr>
                <w:r>
                  <w:rPr>
                    <w:rFonts w:hint="eastAsia"/>
                    <w:lang w:eastAsia="zh-CN"/>
                  </w:rPr>
                  <w:t>…………○…………内…………○…………装…………○…………订…………○…………线…………○…………</w:t>
                </w:r>
              </w:p>
            </w:txbxContent>
          </v:textbox>
        </v:shape>
      </w:pict>
    </w: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70B3D" w:rsidRPr="005A0C91" w:rsidRDefault="005A0C91" w:rsidP="005A0C91">
    <w:pPr>
      <w:pStyle w:val="a5"/>
    </w:pPr>
    <w:r>
      <w:t xml:space="preserve"> 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CA347EF"/>
    <w:multiLevelType w:val="hybridMultilevel"/>
    <w:tmpl w:val="D4AEB98C"/>
    <w:lvl w:ilvl="0" w:tplc="45372292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262A5BB1"/>
    <w:multiLevelType w:val="multilevel"/>
    <w:tmpl w:val="FBB4C078"/>
    <w:lvl w:ilvl="0">
      <w:start w:val="1"/>
      <w:numFmt w:val="upperRoman"/>
      <w:lvlText w:val="Article %1."/>
      <w:lvlJc w:val="left"/>
      <w:pPr>
        <w:ind w:left="0" w:firstLine="0"/>
      </w:pPr>
    </w:lvl>
    <w:lvl w:ilvl="1">
      <w:start w:val="1"/>
      <w:numFmt w:val="decimalZero"/>
      <w:isLgl/>
      <w:lvlText w:val="Section %1.%2"/>
      <w:lvlJc w:val="left"/>
      <w:pPr>
        <w:ind w:left="0" w:firstLine="0"/>
      </w:pPr>
    </w:lvl>
    <w:lvl w:ilvl="2">
      <w:start w:val="1"/>
      <w:numFmt w:val="lowerLetter"/>
      <w:lvlText w:val="(%3)"/>
      <w:lvlJc w:val="left"/>
      <w:pPr>
        <w:ind w:left="720" w:hanging="432"/>
      </w:pPr>
    </w:lvl>
    <w:lvl w:ilvl="3">
      <w:start w:val="1"/>
      <w:numFmt w:val="lowerRoman"/>
      <w:lvlText w:val="(%4)"/>
      <w:lvlJc w:val="right"/>
      <w:pPr>
        <w:ind w:left="864" w:hanging="144"/>
      </w:pPr>
    </w:lvl>
    <w:lvl w:ilvl="4">
      <w:start w:val="1"/>
      <w:numFmt w:val="decimal"/>
      <w:lvlText w:val="%5)"/>
      <w:lvlJc w:val="left"/>
      <w:pPr>
        <w:ind w:left="1008" w:hanging="432"/>
      </w:pPr>
    </w:lvl>
    <w:lvl w:ilvl="5">
      <w:start w:val="1"/>
      <w:numFmt w:val="lowerLetter"/>
      <w:lvlText w:val="%6)"/>
      <w:lvlJc w:val="left"/>
      <w:pPr>
        <w:ind w:left="1152" w:hanging="432"/>
      </w:pPr>
    </w:lvl>
    <w:lvl w:ilvl="6">
      <w:start w:val="1"/>
      <w:numFmt w:val="lowerRoman"/>
      <w:lvlText w:val="%7)"/>
      <w:lvlJc w:val="right"/>
      <w:pPr>
        <w:ind w:left="1296" w:hanging="288"/>
      </w:pPr>
    </w:lvl>
    <w:lvl w:ilvl="7">
      <w:start w:val="1"/>
      <w:numFmt w:val="lowerLetter"/>
      <w:lvlText w:val="%8."/>
      <w:lvlJc w:val="left"/>
      <w:pPr>
        <w:ind w:left="1440" w:hanging="432"/>
      </w:pPr>
    </w:lvl>
    <w:lvl w:ilvl="8">
      <w:start w:val="1"/>
      <w:numFmt w:val="lowerRoman"/>
      <w:lvlText w:val="%9."/>
      <w:lvlJc w:val="right"/>
      <w:pPr>
        <w:ind w:left="1584" w:hanging="144"/>
      </w:pPr>
    </w:lvl>
  </w:abstractNum>
  <w:abstractNum w:abstractNumId="2">
    <w:nsid w:val="2EE2481C"/>
    <w:multiLevelType w:val="multilevel"/>
    <w:tmpl w:val="0C0A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3">
    <w:nsid w:val="3F653414"/>
    <w:multiLevelType w:val="hybridMultilevel"/>
    <w:tmpl w:val="65DC1442"/>
    <w:lvl w:ilvl="0" w:tplc="78791104">
      <w:start w:val="1"/>
      <w:numFmt w:val="decimal"/>
      <w:lvlText w:val="%1."/>
      <w:lvlJc w:val="left"/>
      <w:pPr>
        <w:ind w:left="720" w:hanging="360"/>
      </w:pPr>
    </w:lvl>
    <w:lvl w:ilvl="1" w:tplc="78791104" w:tentative="1">
      <w:start w:val="1"/>
      <w:numFmt w:val="lowerLetter"/>
      <w:lvlText w:val="%2."/>
      <w:lvlJc w:val="left"/>
      <w:pPr>
        <w:ind w:left="1440" w:hanging="360"/>
      </w:pPr>
    </w:lvl>
    <w:lvl w:ilvl="2" w:tplc="78791104" w:tentative="1">
      <w:start w:val="1"/>
      <w:numFmt w:val="lowerRoman"/>
      <w:lvlText w:val="%3."/>
      <w:lvlJc w:val="right"/>
      <w:pPr>
        <w:ind w:left="2160" w:hanging="180"/>
      </w:pPr>
    </w:lvl>
    <w:lvl w:ilvl="3" w:tplc="78791104" w:tentative="1">
      <w:start w:val="1"/>
      <w:numFmt w:val="decimal"/>
      <w:lvlText w:val="%4."/>
      <w:lvlJc w:val="left"/>
      <w:pPr>
        <w:ind w:left="2880" w:hanging="360"/>
      </w:pPr>
    </w:lvl>
    <w:lvl w:ilvl="4" w:tplc="78791104" w:tentative="1">
      <w:start w:val="1"/>
      <w:numFmt w:val="lowerLetter"/>
      <w:lvlText w:val="%5."/>
      <w:lvlJc w:val="left"/>
      <w:pPr>
        <w:ind w:left="3600" w:hanging="360"/>
      </w:pPr>
    </w:lvl>
    <w:lvl w:ilvl="5" w:tplc="78791104" w:tentative="1">
      <w:start w:val="1"/>
      <w:numFmt w:val="lowerRoman"/>
      <w:lvlText w:val="%6."/>
      <w:lvlJc w:val="right"/>
      <w:pPr>
        <w:ind w:left="4320" w:hanging="180"/>
      </w:pPr>
    </w:lvl>
    <w:lvl w:ilvl="6" w:tplc="78791104" w:tentative="1">
      <w:start w:val="1"/>
      <w:numFmt w:val="decimal"/>
      <w:lvlText w:val="%7."/>
      <w:lvlJc w:val="left"/>
      <w:pPr>
        <w:ind w:left="5040" w:hanging="360"/>
      </w:pPr>
    </w:lvl>
    <w:lvl w:ilvl="7" w:tplc="78791104" w:tentative="1">
      <w:start w:val="1"/>
      <w:numFmt w:val="lowerLetter"/>
      <w:lvlText w:val="%8."/>
      <w:lvlJc w:val="left"/>
      <w:pPr>
        <w:ind w:left="5760" w:hanging="360"/>
      </w:pPr>
    </w:lvl>
    <w:lvl w:ilvl="8" w:tplc="7879110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E030807"/>
    <w:multiLevelType w:val="multilevel"/>
    <w:tmpl w:val="0C0A0025"/>
    <w:lvl w:ilvl="0">
      <w:start w:val="1"/>
      <w:numFmt w:val="decimal"/>
      <w:lvlText w:val="%1"/>
      <w:lvlJc w:val="left"/>
      <w:pPr>
        <w:ind w:left="432" w:hanging="432"/>
      </w:pPr>
    </w:lvl>
    <w:lvl w:ilvl="1">
      <w:start w:val="1"/>
      <w:numFmt w:val="decimal"/>
      <w:lvlText w:val="%1.%2"/>
      <w:lvlJc w:val="left"/>
      <w:pPr>
        <w:ind w:left="576" w:hanging="576"/>
      </w:pPr>
    </w:lvl>
    <w:lvl w:ilvl="2">
      <w:start w:val="1"/>
      <w:numFmt w:val="decimal"/>
      <w:lvlText w:val="%1.%2.%3"/>
      <w:lvlJc w:val="left"/>
      <w:pPr>
        <w:ind w:left="720" w:hanging="720"/>
      </w:pPr>
    </w:lvl>
    <w:lvl w:ilvl="3">
      <w:start w:val="1"/>
      <w:numFmt w:val="decimal"/>
      <w:lvlText w:val="%1.%2.%3.%4"/>
      <w:lvlJc w:val="left"/>
      <w:pPr>
        <w:ind w:left="864" w:hanging="864"/>
      </w:pPr>
    </w:lvl>
    <w:lvl w:ilvl="4">
      <w:start w:val="1"/>
      <w:numFmt w:val="decimal"/>
      <w:lvlText w:val="%1.%2.%3.%4.%5"/>
      <w:lvlJc w:val="left"/>
      <w:pPr>
        <w:ind w:left="1008" w:hanging="1008"/>
      </w:pPr>
    </w:lvl>
    <w:lvl w:ilvl="5">
      <w:start w:val="1"/>
      <w:numFmt w:val="decimal"/>
      <w:lvlText w:val="%1.%2.%3.%4.%5.%6"/>
      <w:lvlJc w:val="left"/>
      <w:pPr>
        <w:ind w:left="1152" w:hanging="1152"/>
      </w:pPr>
    </w:lvl>
    <w:lvl w:ilvl="6">
      <w:start w:val="1"/>
      <w:numFmt w:val="decimal"/>
      <w:lvlText w:val="%1.%2.%3.%4.%5.%6.%7"/>
      <w:lvlJc w:val="left"/>
      <w:pPr>
        <w:ind w:left="1296" w:hanging="1296"/>
      </w:pPr>
    </w:lvl>
    <w:lvl w:ilvl="7">
      <w:start w:val="1"/>
      <w:numFmt w:val="decimal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5">
    <w:nsid w:val="516B4C7F"/>
    <w:multiLevelType w:val="hybridMultilevel"/>
    <w:tmpl w:val="D562937E"/>
    <w:lvl w:ilvl="0" w:tplc="0C0A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A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A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A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A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A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A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A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A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623468F"/>
    <w:multiLevelType w:val="multilevel"/>
    <w:tmpl w:val="0C0A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7">
    <w:nsid w:val="56792213"/>
    <w:multiLevelType w:val="hybridMultilevel"/>
    <w:tmpl w:val="C502613C"/>
    <w:lvl w:ilvl="0" w:tplc="0C0A000F">
      <w:start w:val="1"/>
      <w:numFmt w:val="decimal"/>
      <w:lvlText w:val="%1.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027097E"/>
    <w:multiLevelType w:val="multilevel"/>
    <w:tmpl w:val="0C0A001D"/>
    <w:lvl w:ilvl="0">
      <w:start w:val="1"/>
      <w:numFmt w:val="decimal"/>
      <w:lvlText w:val="%1)"/>
      <w:lvlJc w:val="left"/>
      <w:pPr>
        <w:ind w:left="360" w:hanging="360"/>
      </w:p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num w:numId="1">
    <w:abstractNumId w:val="5"/>
  </w:num>
  <w:num w:numId="2">
    <w:abstractNumId w:val="7"/>
  </w:num>
  <w:num w:numId="3">
    <w:abstractNumId w:val="8"/>
  </w:num>
  <w:num w:numId="4">
    <w:abstractNumId w:val="6"/>
  </w:num>
  <w:num w:numId="5">
    <w:abstractNumId w:val="2"/>
  </w:num>
  <w:num w:numId="6">
    <w:abstractNumId w:val="1"/>
  </w:num>
  <w:num w:numId="7">
    <w:abstractNumId w:val="4"/>
  </w:num>
  <w:num w:numId="8">
    <w:abstractNumId w:val="0"/>
  </w:num>
  <w:num w:numId="9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oNotTrackMoves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3077"/>
    <o:shapelayout v:ext="edit">
      <o:idmap v:ext="edit" data="2,3"/>
    </o:shapelayout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081CD1"/>
    <w:rsid w:val="0001704E"/>
    <w:rsid w:val="00035A1A"/>
    <w:rsid w:val="000375DE"/>
    <w:rsid w:val="00081CD1"/>
    <w:rsid w:val="00105B32"/>
    <w:rsid w:val="0016193D"/>
    <w:rsid w:val="0019595E"/>
    <w:rsid w:val="00243F78"/>
    <w:rsid w:val="00244DEA"/>
    <w:rsid w:val="002A22FB"/>
    <w:rsid w:val="002B1B52"/>
    <w:rsid w:val="002B79A1"/>
    <w:rsid w:val="002C5454"/>
    <w:rsid w:val="002F406B"/>
    <w:rsid w:val="003C7056"/>
    <w:rsid w:val="004621D6"/>
    <w:rsid w:val="004A7EC2"/>
    <w:rsid w:val="004B0B79"/>
    <w:rsid w:val="0052166A"/>
    <w:rsid w:val="00561073"/>
    <w:rsid w:val="00570B3D"/>
    <w:rsid w:val="00570E98"/>
    <w:rsid w:val="005A0C91"/>
    <w:rsid w:val="006B7A92"/>
    <w:rsid w:val="006D054F"/>
    <w:rsid w:val="00751BBD"/>
    <w:rsid w:val="00777D0A"/>
    <w:rsid w:val="008222E8"/>
    <w:rsid w:val="00827CAC"/>
    <w:rsid w:val="008512EA"/>
    <w:rsid w:val="008860DB"/>
    <w:rsid w:val="008977BC"/>
    <w:rsid w:val="008E0712"/>
    <w:rsid w:val="00903B0A"/>
    <w:rsid w:val="009413CA"/>
    <w:rsid w:val="0099608E"/>
    <w:rsid w:val="009A1E5B"/>
    <w:rsid w:val="009B1FC3"/>
    <w:rsid w:val="00A00BCA"/>
    <w:rsid w:val="00A35226"/>
    <w:rsid w:val="00A45102"/>
    <w:rsid w:val="00A747B5"/>
    <w:rsid w:val="00A8793C"/>
    <w:rsid w:val="00A93CE9"/>
    <w:rsid w:val="00AA525A"/>
    <w:rsid w:val="00AD40B2"/>
    <w:rsid w:val="00AE4496"/>
    <w:rsid w:val="00AF3E37"/>
    <w:rsid w:val="00B255F7"/>
    <w:rsid w:val="00B63FEF"/>
    <w:rsid w:val="00B71ACD"/>
    <w:rsid w:val="00C00B1C"/>
    <w:rsid w:val="00C205D4"/>
    <w:rsid w:val="00C26A2D"/>
    <w:rsid w:val="00C84C25"/>
    <w:rsid w:val="00D035E3"/>
    <w:rsid w:val="00D2160C"/>
    <w:rsid w:val="00D36692"/>
    <w:rsid w:val="00D51F5D"/>
    <w:rsid w:val="00D67A68"/>
    <w:rsid w:val="00DA5268"/>
    <w:rsid w:val="00DC3A35"/>
    <w:rsid w:val="00DD58AD"/>
    <w:rsid w:val="00E200C6"/>
    <w:rsid w:val="00E629F3"/>
    <w:rsid w:val="00E7434B"/>
    <w:rsid w:val="00E74CE9"/>
    <w:rsid w:val="00E84440"/>
    <w:rsid w:val="00EA7F9A"/>
    <w:rsid w:val="00ED4BBB"/>
    <w:rsid w:val="00EE6DE3"/>
    <w:rsid w:val="00EE7645"/>
    <w:rsid w:val="00F47B26"/>
    <w:rsid w:val="00F86A70"/>
    <w:rsid w:val="00F926C7"/>
    <w:rsid w:val="00FC2F6C"/>
    <w:rsid w:val="12A56D78"/>
    <w:rsid w:val="19304636"/>
    <w:rsid w:val="223C1B9E"/>
    <w:rsid w:val="2A2C37B0"/>
    <w:rsid w:val="30845948"/>
    <w:rsid w:val="36016353"/>
    <w:rsid w:val="3A7F5F3E"/>
    <w:rsid w:val="3AFD626E"/>
    <w:rsid w:val="4BF531BC"/>
    <w:rsid w:val="51C86D51"/>
    <w:rsid w:val="5313089A"/>
    <w:rsid w:val="7F80437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7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semiHidden="0" w:uiPriority="99" w:qFormat="1"/>
    <w:lsdException w:name="footer" w:semiHidden="0" w:uiPriority="99" w:qFormat="1"/>
    <w:lsdException w:name="caption" w:uiPriority="35" w:qFormat="1"/>
    <w:lsdException w:name="Title" w:semiHidden="0" w:uiPriority="10" w:unhideWhenUsed="0" w:qFormat="1"/>
    <w:lsdException w:name="Default Paragraph Font" w:semiHidden="0" w:uiPriority="1" w:qFormat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HTML Top of Form" w:uiPriority="99"/>
    <w:lsdException w:name="HTML Bottom of Form" w:uiPriority="99"/>
    <w:lsdException w:name="Normal Table" w:semiHidden="0" w:uiPriority="99" w:qFormat="1"/>
    <w:lsdException w:name="No List" w:uiPriority="99"/>
    <w:lsdException w:name="Outline List 1" w:uiPriority="99"/>
    <w:lsdException w:name="Outline List 2" w:uiPriority="99"/>
    <w:lsdException w:name="Outline List 3" w:uiPriority="99"/>
    <w:lsdException w:name="Balloon Text" w:semiHidden="0" w:uiPriority="99" w:qFormat="1"/>
    <w:lsdException w:name="Table Grid" w:semiHidden="0" w:uiPriority="59" w:unhideWhenUsed="0"/>
    <w:lsdException w:name="Placeholder Text" w:uiPriority="99"/>
    <w:lsdException w:name="No Spacing" w:uiPriority="99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/>
    <w:lsdException w:name="List Paragraph" w:uiPriority="99"/>
    <w:lsdException w:name="Quote" w:uiPriority="99"/>
    <w:lsdException w:name="Intense Quote" w:uiPriority="99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spacing w:after="120" w:line="288" w:lineRule="auto"/>
      <w:textAlignment w:val="center"/>
    </w:pPr>
    <w:rPr>
      <w:rFonts w:ascii="Calibri" w:hAnsi="Calibri"/>
      <w:sz w:val="21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unhideWhenUsed/>
    <w:qFormat/>
    <w:rPr>
      <w:sz w:val="18"/>
      <w:szCs w:val="18"/>
    </w:rPr>
  </w:style>
  <w:style w:type="paragraph" w:styleId="a4">
    <w:name w:val="footer"/>
    <w:basedOn w:val="a"/>
    <w:link w:val="Char0"/>
    <w:uiPriority w:val="99"/>
    <w:unhideWhenUsed/>
    <w:qFormat/>
    <w:pPr>
      <w:widowControl w:val="0"/>
      <w:tabs>
        <w:tab w:val="center" w:pos="4153"/>
        <w:tab w:val="right" w:pos="8306"/>
      </w:tabs>
      <w:snapToGrid w:val="0"/>
      <w:spacing w:after="0" w:line="240" w:lineRule="auto"/>
    </w:pPr>
    <w:rPr>
      <w:kern w:val="2"/>
      <w:sz w:val="18"/>
      <w:szCs w:val="18"/>
      <w:lang w:eastAsia="zh-CN"/>
    </w:rPr>
  </w:style>
  <w:style w:type="paragraph" w:styleId="a5">
    <w:name w:val="header"/>
    <w:basedOn w:val="a"/>
    <w:link w:val="Char1"/>
    <w:uiPriority w:val="99"/>
    <w:unhideWhenUsed/>
    <w:qFormat/>
    <w:pPr>
      <w:widowControl w:val="0"/>
      <w:pBdr>
        <w:bottom w:val="single" w:sz="6" w:space="1" w:color="auto"/>
      </w:pBdr>
      <w:tabs>
        <w:tab w:val="center" w:pos="4153"/>
        <w:tab w:val="right" w:pos="8306"/>
      </w:tabs>
      <w:snapToGrid w:val="0"/>
      <w:spacing w:after="0" w:line="240" w:lineRule="auto"/>
      <w:jc w:val="center"/>
    </w:pPr>
    <w:rPr>
      <w:kern w:val="2"/>
      <w:sz w:val="18"/>
      <w:szCs w:val="18"/>
      <w:lang w:eastAsia="zh-CN"/>
    </w:rPr>
  </w:style>
  <w:style w:type="character" w:customStyle="1" w:styleId="Char1">
    <w:name w:val="页眉 Char"/>
    <w:link w:val="a5"/>
    <w:uiPriority w:val="99"/>
    <w:qFormat/>
    <w:rPr>
      <w:sz w:val="18"/>
      <w:szCs w:val="18"/>
    </w:rPr>
  </w:style>
  <w:style w:type="character" w:customStyle="1" w:styleId="Char0">
    <w:name w:val="页脚 Char"/>
    <w:link w:val="a4"/>
    <w:uiPriority w:val="99"/>
    <w:qFormat/>
    <w:rPr>
      <w:sz w:val="18"/>
      <w:szCs w:val="18"/>
    </w:rPr>
  </w:style>
  <w:style w:type="character" w:customStyle="1" w:styleId="Char">
    <w:name w:val="批注框文本 Char"/>
    <w:link w:val="a3"/>
    <w:uiPriority w:val="99"/>
    <w:semiHidden/>
    <w:qFormat/>
    <w:rPr>
      <w:sz w:val="18"/>
      <w:szCs w:val="18"/>
    </w:rPr>
  </w:style>
  <w:style w:type="paragraph" w:customStyle="1" w:styleId="1">
    <w:name w:val="正文1"/>
    <w:qFormat/>
    <w:pPr>
      <w:jc w:val="both"/>
    </w:pPr>
    <w:rPr>
      <w:kern w:val="2"/>
      <w:sz w:val="21"/>
      <w:szCs w:val="21"/>
    </w:rPr>
  </w:style>
  <w:style w:type="character" w:customStyle="1" w:styleId="15">
    <w:name w:val="15"/>
    <w:qFormat/>
    <w:rPr>
      <w:rFonts w:ascii="Times New Roman" w:hAnsi="Times New Roman" w:cs="Times New Roman" w:hint="default"/>
      <w:color w:val="0000FF"/>
      <w:u w:val="single"/>
    </w:rPr>
  </w:style>
  <w:style w:type="paragraph" w:customStyle="1" w:styleId="2">
    <w:name w:val="正文2"/>
    <w:qFormat/>
    <w:pPr>
      <w:jc w:val="both"/>
    </w:pPr>
    <w:rPr>
      <w:kern w:val="2"/>
      <w:sz w:val="21"/>
      <w:szCs w:val="21"/>
    </w:rPr>
  </w:style>
  <w:style w:type="character" w:customStyle="1" w:styleId="DefaultParagraphFontPHPDOCX">
    <w:name w:val="Default Paragraph Font PHPDOCX"/>
    <w:uiPriority w:val="1"/>
    <w:semiHidden/>
    <w:unhideWhenUsed/>
  </w:style>
  <w:style w:type="paragraph" w:customStyle="1" w:styleId="ListParagraphPHPDOCX">
    <w:name w:val="List Paragraph PHPDOCX"/>
    <w:uiPriority w:val="34"/>
    <w:qFormat/>
    <w:rsid w:val="00DF064E"/>
    <w:pPr>
      <w:ind w:left="720"/>
      <w:contextualSpacing/>
    </w:pPr>
  </w:style>
  <w:style w:type="paragraph" w:customStyle="1" w:styleId="TitlePHPDOCX">
    <w:name w:val="Title PHPDOCX"/>
    <w:link w:val="TitleCarPHPDOCX"/>
    <w:uiPriority w:val="10"/>
    <w:qFormat/>
    <w:rsid w:val="00DF064E"/>
    <w:pPr>
      <w:pBdr>
        <w:bottom w:val="single" w:sz="8" w:space="4" w:color="4F81BD"/>
      </w:pBdr>
      <w:spacing w:after="300"/>
      <w:contextualSpacing/>
    </w:pPr>
    <w:rPr>
      <w:rFonts w:ascii="Cambria" w:hAnsi="Cambria"/>
      <w:color w:val="17365D"/>
      <w:spacing w:val="5"/>
      <w:kern w:val="28"/>
      <w:sz w:val="52"/>
      <w:szCs w:val="52"/>
    </w:rPr>
  </w:style>
  <w:style w:type="character" w:customStyle="1" w:styleId="TitleCarPHPDOCX">
    <w:name w:val="Title Car PHPDOCX"/>
    <w:link w:val="TitlePHPDOCX"/>
    <w:uiPriority w:val="10"/>
    <w:rsid w:val="00DF064E"/>
    <w:rPr>
      <w:rFonts w:ascii="Cambria" w:eastAsia="宋体" w:hAnsi="Cambria" w:cs="Times New Roman"/>
      <w:color w:val="17365D"/>
      <w:spacing w:val="5"/>
      <w:kern w:val="28"/>
      <w:sz w:val="52"/>
      <w:szCs w:val="52"/>
    </w:rPr>
  </w:style>
  <w:style w:type="paragraph" w:customStyle="1" w:styleId="SubtitlePHPDOCX">
    <w:name w:val="Subtitle PHPDOCX"/>
    <w:link w:val="SubtitleCarPHPDOCX"/>
    <w:uiPriority w:val="11"/>
    <w:qFormat/>
    <w:rsid w:val="00DF064E"/>
    <w:pPr>
      <w:numPr>
        <w:ilvl w:val="1"/>
      </w:numPr>
    </w:pPr>
    <w:rPr>
      <w:rFonts w:ascii="Cambria" w:hAnsi="Cambria"/>
      <w:i/>
      <w:iCs/>
      <w:color w:val="4F81BD"/>
      <w:spacing w:val="15"/>
      <w:sz w:val="24"/>
      <w:szCs w:val="24"/>
    </w:rPr>
  </w:style>
  <w:style w:type="character" w:customStyle="1" w:styleId="SubtitleCarPHPDOCX">
    <w:name w:val="Subtitle Car PHPDOCX"/>
    <w:link w:val="SubtitlePHPDOCX"/>
    <w:uiPriority w:val="11"/>
    <w:rsid w:val="00DF064E"/>
    <w:rPr>
      <w:rFonts w:ascii="Cambria" w:eastAsia="宋体" w:hAnsi="Cambria" w:cs="Times New Roman"/>
      <w:i/>
      <w:iCs/>
      <w:color w:val="4F81BD"/>
      <w:spacing w:val="15"/>
      <w:sz w:val="24"/>
      <w:szCs w:val="24"/>
    </w:rPr>
  </w:style>
  <w:style w:type="table" w:customStyle="1" w:styleId="NormalTablePHPDOCX">
    <w:name w:val="Normal Table PHPDOCX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PHPDOCX">
    <w:name w:val="Table Grid PHPDOCX"/>
    <w:uiPriority w:val="59"/>
    <w:rsid w:val="00493A0C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nnotationreferencePHPDOCX">
    <w:name w:val="annotation reference PHPDOCX"/>
    <w:uiPriority w:val="99"/>
    <w:semiHidden/>
    <w:unhideWhenUsed/>
    <w:rsid w:val="00E139EA"/>
    <w:rPr>
      <w:sz w:val="16"/>
      <w:szCs w:val="16"/>
    </w:rPr>
  </w:style>
  <w:style w:type="paragraph" w:customStyle="1" w:styleId="annotationtextPHPDOCX">
    <w:name w:val="annotation text PHPDOCX"/>
    <w:link w:val="CommentTextCharPHPDOCX"/>
    <w:uiPriority w:val="99"/>
    <w:semiHidden/>
    <w:unhideWhenUsed/>
    <w:rsid w:val="00E139EA"/>
  </w:style>
  <w:style w:type="character" w:customStyle="1" w:styleId="CommentTextCharPHPDOCX">
    <w:name w:val="Comment Text Char PHPDOCX"/>
    <w:link w:val="annotationtextPHPDOCX"/>
    <w:uiPriority w:val="99"/>
    <w:semiHidden/>
    <w:rsid w:val="00E139EA"/>
    <w:rPr>
      <w:sz w:val="20"/>
      <w:szCs w:val="20"/>
    </w:rPr>
  </w:style>
  <w:style w:type="paragraph" w:customStyle="1" w:styleId="annotationsubjectPHPDOCX">
    <w:name w:val="annotation subject PHPDOCX"/>
    <w:basedOn w:val="annotationtextPHPDOCX"/>
    <w:next w:val="annotationtextPHPDOCX"/>
    <w:link w:val="CommentSubjectCharPHPDOCX"/>
    <w:uiPriority w:val="99"/>
    <w:semiHidden/>
    <w:unhideWhenUsed/>
    <w:rsid w:val="00E139EA"/>
    <w:rPr>
      <w:b/>
      <w:bCs/>
    </w:rPr>
  </w:style>
  <w:style w:type="character" w:customStyle="1" w:styleId="CommentSubjectCharPHPDOCX">
    <w:name w:val="Comment Subject Char PHPDOCX"/>
    <w:link w:val="annotationsubjectPHPDOCX"/>
    <w:uiPriority w:val="99"/>
    <w:semiHidden/>
    <w:rsid w:val="00E139EA"/>
    <w:rPr>
      <w:b/>
      <w:bCs/>
      <w:sz w:val="20"/>
      <w:szCs w:val="20"/>
    </w:rPr>
  </w:style>
  <w:style w:type="paragraph" w:customStyle="1" w:styleId="BalloonTextPHPDOCX">
    <w:name w:val="Balloon Text PHPDOCX"/>
    <w:link w:val="BalloonTextCharPHPDOCX"/>
    <w:uiPriority w:val="99"/>
    <w:semiHidden/>
    <w:unhideWhenUsed/>
    <w:rsid w:val="00E139EA"/>
    <w:rPr>
      <w:rFonts w:ascii="Tahoma" w:hAnsi="Tahoma" w:cs="Tahoma"/>
      <w:sz w:val="16"/>
      <w:szCs w:val="16"/>
    </w:rPr>
  </w:style>
  <w:style w:type="character" w:customStyle="1" w:styleId="BalloonTextCharPHPDOCX">
    <w:name w:val="Balloon Text Char PHPDOCX"/>
    <w:link w:val="BalloonTextPHPDOCX"/>
    <w:uiPriority w:val="99"/>
    <w:semiHidden/>
    <w:rsid w:val="00E139EA"/>
    <w:rPr>
      <w:rFonts w:ascii="Tahoma" w:hAnsi="Tahoma" w:cs="Tahoma"/>
      <w:sz w:val="16"/>
      <w:szCs w:val="16"/>
    </w:rPr>
  </w:style>
  <w:style w:type="paragraph" w:customStyle="1" w:styleId="footnoteTextPHPDOCX">
    <w:name w:val="footnote Text PHPDOCX"/>
    <w:link w:val="footnoteTextCarPHPDOCX"/>
    <w:uiPriority w:val="99"/>
    <w:semiHidden/>
    <w:unhideWhenUsed/>
    <w:rsid w:val="006E0FDA"/>
  </w:style>
  <w:style w:type="character" w:customStyle="1" w:styleId="footnoteTextCarPHPDOCX">
    <w:name w:val="footnote Text Car PHPDOCX"/>
    <w:link w:val="footnoteTextPHPDOCX"/>
    <w:uiPriority w:val="99"/>
    <w:semiHidden/>
    <w:rsid w:val="006E0FDA"/>
    <w:rPr>
      <w:sz w:val="20"/>
      <w:szCs w:val="20"/>
    </w:rPr>
  </w:style>
  <w:style w:type="character" w:customStyle="1" w:styleId="footnoteReferencePHPDOCX">
    <w:name w:val="footnote Reference PHPDOCX"/>
    <w:uiPriority w:val="99"/>
    <w:semiHidden/>
    <w:unhideWhenUsed/>
    <w:rsid w:val="006E0FDA"/>
    <w:rPr>
      <w:vertAlign w:val="superscript"/>
    </w:rPr>
  </w:style>
  <w:style w:type="paragraph" w:customStyle="1" w:styleId="endnoteTextPHPDOCX">
    <w:name w:val="endnote Text PHPDOCX"/>
    <w:link w:val="endnoteTextCarPHPDOCX"/>
    <w:uiPriority w:val="99"/>
    <w:semiHidden/>
    <w:unhideWhenUsed/>
    <w:rsid w:val="006E0FDA"/>
  </w:style>
  <w:style w:type="character" w:customStyle="1" w:styleId="endnoteTextCarPHPDOCX">
    <w:name w:val="endnote Text Car PHPDOCX"/>
    <w:link w:val="endnoteTextPHPDOCX"/>
    <w:uiPriority w:val="99"/>
    <w:semiHidden/>
    <w:rsid w:val="006E0FDA"/>
    <w:rPr>
      <w:sz w:val="20"/>
      <w:szCs w:val="20"/>
    </w:rPr>
  </w:style>
  <w:style w:type="character" w:customStyle="1" w:styleId="endnoteReferencePHPDOCX">
    <w:name w:val="endnote Reference PHPDOCX"/>
    <w:uiPriority w:val="99"/>
    <w:semiHidden/>
    <w:unhideWhenUsed/>
    <w:rsid w:val="006E0FDA"/>
    <w:rPr>
      <w:vertAlign w:val="superscript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2.xml"/><Relationship Id="rId3" Type="http://schemas.openxmlformats.org/officeDocument/2006/relationships/numbering" Target="numbering.xml"/><Relationship Id="rId7" Type="http://schemas.openxmlformats.org/officeDocument/2006/relationships/webSettings" Target="webSetting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2.png"/><Relationship Id="rId5" Type="http://schemas.microsoft.com/office/2007/relationships/stylesWithEffects" Target="stylesWithEffects.xml"/><Relationship Id="rId15" Type="http://schemas.openxmlformats.org/officeDocument/2006/relationships/fontTable" Target="fontTable.xml"/><Relationship Id="rId10" Type="http://schemas.openxmlformats.org/officeDocument/2006/relationships/image" Target="media/image1.png"/><Relationship Id="rId4" Type="http://schemas.openxmlformats.org/officeDocument/2006/relationships/styles" Target="styles.xml"/><Relationship Id="rId9" Type="http://schemas.openxmlformats.org/officeDocument/2006/relationships/endnotes" Target="endnotes.xml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4097"/>
    <customShpInfo spid="_x0000_s4098"/>
    <customShpInfo spid="_x0000_s4099"/>
    <customShpInfo spid="_x0000_s4100"/>
    <customShpInfo spid="_x0000_s4102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8DDE710C-C130-4C80-9A87-2187708DDA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485</Words>
  <Characters>2767</Characters>
  <Application>Microsoft Office Word</Application>
  <DocSecurity>0</DocSecurity>
  <Lines>23</Lines>
  <Paragraphs>6</Paragraphs>
  <ScaleCrop>false</ScaleCrop>
  <Company>Microsoft</Company>
  <LinksUpToDate>false</LinksUpToDate>
  <CharactersWithSpaces>3246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</dc:title>
  <dc:creator>lam</dc:creator>
  <cp:lastModifiedBy>刘德强</cp:lastModifiedBy>
  <cp:revision>9</cp:revision>
  <dcterms:created xsi:type="dcterms:W3CDTF">2013-12-09T06:44:00Z</dcterms:created>
  <dcterms:modified xsi:type="dcterms:W3CDTF">2019-08-26T12:31:00Z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2052-10.1.0.6235</vt:lpwstr>
  </property>
</Properties>
</file>